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80C" w:rsidRPr="007058A8" w:rsidRDefault="00AE780C" w:rsidP="007058A8">
      <w:pPr>
        <w:spacing w:before="100" w:beforeAutospacing="1"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32"/>
          <w:szCs w:val="24"/>
          <w:u w:val="single"/>
        </w:rPr>
      </w:pPr>
      <w:r w:rsidRPr="007058A8">
        <w:rPr>
          <w:rFonts w:ascii="Times New Roman" w:eastAsia="Calibri" w:hAnsi="Times New Roman" w:cs="Times New Roman"/>
          <w:b/>
          <w:sz w:val="32"/>
          <w:szCs w:val="24"/>
          <w:u w:val="single"/>
        </w:rPr>
        <w:t>RESUME</w:t>
      </w:r>
    </w:p>
    <w:p w:rsidR="00AE780C" w:rsidRPr="007058A8" w:rsidRDefault="00AE780C" w:rsidP="007058A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7058A8">
        <w:rPr>
          <w:rFonts w:ascii="Times New Roman" w:hAnsi="Times New Roman" w:cs="Times New Roman"/>
          <w:b/>
          <w:bCs/>
          <w:color w:val="000000"/>
          <w:sz w:val="28"/>
          <w:szCs w:val="24"/>
        </w:rPr>
        <w:t>PARVEENA SHAIK</w:t>
      </w:r>
    </w:p>
    <w:p w:rsidR="00AE780C" w:rsidRPr="008873BD" w:rsidRDefault="00A053B8" w:rsidP="007058A8">
      <w:pPr>
        <w:spacing w:before="100" w:beforeAutospacing="1"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873BD">
        <w:rPr>
          <w:rFonts w:ascii="Times New Roman" w:hAnsi="Times New Roman" w:cs="Times New Roman"/>
          <w:b/>
          <w:color w:val="000000"/>
          <w:sz w:val="24"/>
          <w:szCs w:val="24"/>
        </w:rPr>
        <w:t>Email:</w:t>
      </w:r>
      <w:r w:rsidR="00AE780C" w:rsidRPr="008873BD">
        <w:rPr>
          <w:rFonts w:ascii="Times New Roman" w:hAnsi="Times New Roman" w:cs="Times New Roman"/>
          <w:b/>
          <w:color w:val="000000"/>
          <w:sz w:val="24"/>
          <w:szCs w:val="24"/>
        </w:rPr>
        <w:t>parveena.shaik677</w:t>
      </w:r>
      <w:r w:rsidR="00AE780C" w:rsidRPr="008873BD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@gmail.com</w:t>
      </w:r>
    </w:p>
    <w:p w:rsidR="00AE780C" w:rsidRPr="007058A8" w:rsidRDefault="00A053B8" w:rsidP="00A053B8">
      <w:pPr>
        <w:pBdr>
          <w:bottom w:val="single" w:sz="6" w:space="1" w:color="auto"/>
        </w:pBdr>
        <w:spacing w:before="100" w:beforeAutospacing="1" w:after="0" w:line="36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Mobile:</w:t>
      </w:r>
      <w:r w:rsidR="00AE780C" w:rsidRPr="007058A8">
        <w:rPr>
          <w:rFonts w:ascii="Times New Roman" w:eastAsia="Calibri" w:hAnsi="Times New Roman" w:cs="Times New Roman"/>
          <w:b/>
          <w:sz w:val="24"/>
          <w:szCs w:val="24"/>
        </w:rPr>
        <w:t xml:space="preserve"> 8790429677</w:t>
      </w:r>
      <w:bookmarkStart w:id="0" w:name="_GoBack"/>
      <w:bookmarkEnd w:id="0"/>
      <w:r w:rsidR="006649CB">
        <w:rPr>
          <w:rFonts w:ascii="Times New Roman" w:eastAsia="Calibri" w:hAnsi="Times New Roman" w:cs="Times New Roman"/>
          <w:b/>
          <w:sz w:val="24"/>
          <w:szCs w:val="24"/>
        </w:rPr>
        <w:t xml:space="preserve"> / 7799504668</w:t>
      </w:r>
    </w:p>
    <w:p w:rsidR="00300DD4" w:rsidRPr="007058A8" w:rsidRDefault="00300DD4" w:rsidP="007058A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00DD4" w:rsidRPr="007058A8" w:rsidRDefault="00300DD4" w:rsidP="007058A8">
      <w:pPr>
        <w:widowControl w:val="0"/>
        <w:pBdr>
          <w:bottom w:val="single" w:sz="6" w:space="0" w:color="auto"/>
        </w:pBdr>
        <w:shd w:val="pct10" w:color="auto" w:fill="auto"/>
        <w:autoSpaceDE w:val="0"/>
        <w:autoSpaceDN w:val="0"/>
        <w:adjustRightInd w:val="0"/>
        <w:spacing w:after="0" w:line="360" w:lineRule="auto"/>
        <w:ind w:right="-155"/>
        <w:jc w:val="both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r w:rsidRPr="007058A8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CAREER OBJECTIVE:</w:t>
      </w:r>
      <w:r w:rsidRPr="007058A8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ab/>
      </w:r>
      <w:r w:rsidRPr="007058A8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ab/>
      </w:r>
      <w:r w:rsidRPr="007058A8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ab/>
      </w:r>
      <w:r w:rsidRPr="007058A8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ab/>
      </w:r>
      <w:r w:rsidRPr="007058A8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ab/>
      </w:r>
      <w:r w:rsidRPr="007058A8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ab/>
      </w:r>
      <w:r w:rsidRPr="007058A8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ab/>
      </w:r>
    </w:p>
    <w:p w:rsidR="00300DD4" w:rsidRDefault="00300DD4" w:rsidP="007058A8">
      <w:pPr>
        <w:widowControl w:val="0"/>
        <w:autoSpaceDE w:val="0"/>
        <w:autoSpaceDN w:val="0"/>
        <w:adjustRightInd w:val="0"/>
        <w:spacing w:before="10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58A8">
        <w:rPr>
          <w:rFonts w:ascii="Times New Roman" w:hAnsi="Times New Roman" w:cs="Times New Roman"/>
          <w:sz w:val="24"/>
          <w:szCs w:val="24"/>
        </w:rPr>
        <w:t>To work in an organization that will provide a forum for both professional and individual growth and a challenging work environment that would help foster my skills.</w:t>
      </w:r>
    </w:p>
    <w:p w:rsidR="00611ABD" w:rsidRPr="007058A8" w:rsidRDefault="00611ABD" w:rsidP="007058A8">
      <w:pPr>
        <w:widowControl w:val="0"/>
        <w:autoSpaceDE w:val="0"/>
        <w:autoSpaceDN w:val="0"/>
        <w:adjustRightInd w:val="0"/>
        <w:spacing w:before="10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0F60" w:rsidRPr="007058A8" w:rsidRDefault="0006422B" w:rsidP="007058A8">
      <w:pPr>
        <w:widowControl w:val="0"/>
        <w:pBdr>
          <w:bottom w:val="single" w:sz="6" w:space="0" w:color="auto"/>
        </w:pBdr>
        <w:shd w:val="pct10" w:color="auto" w:fill="auto"/>
        <w:autoSpaceDE w:val="0"/>
        <w:autoSpaceDN w:val="0"/>
        <w:adjustRightInd w:val="0"/>
        <w:spacing w:after="0" w:line="360" w:lineRule="auto"/>
        <w:ind w:right="-155"/>
        <w:jc w:val="both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 xml:space="preserve">Professional </w:t>
      </w:r>
      <w:proofErr w:type="gramStart"/>
      <w:r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experience :</w:t>
      </w:r>
      <w:proofErr w:type="gramEnd"/>
      <w:r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 xml:space="preserve"> total exp. </w:t>
      </w:r>
      <w:r w:rsidR="00811BDF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12</w:t>
      </w:r>
      <w:r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 xml:space="preserve"> yrs</w:t>
      </w:r>
      <w:r w:rsidR="00160F60" w:rsidRPr="007058A8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ab/>
      </w:r>
      <w:r w:rsidR="00160F60" w:rsidRPr="007058A8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ab/>
      </w:r>
      <w:r w:rsidR="00160F60" w:rsidRPr="007058A8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ab/>
      </w:r>
      <w:r w:rsidR="00160F60" w:rsidRPr="007058A8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ab/>
      </w:r>
      <w:r w:rsidR="00160F60" w:rsidRPr="007058A8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ab/>
      </w:r>
    </w:p>
    <w:p w:rsidR="007058A8" w:rsidRDefault="007058A8" w:rsidP="007058A8">
      <w:pPr>
        <w:pStyle w:val="ListParagraph"/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811BDF" w:rsidRDefault="00811BDF" w:rsidP="0006422B">
      <w:pPr>
        <w:pStyle w:val="ListParagraph"/>
        <w:numPr>
          <w:ilvl w:val="0"/>
          <w:numId w:val="2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Working as </w:t>
      </w:r>
      <w:r w:rsidRPr="00811BDF">
        <w:rPr>
          <w:rFonts w:ascii="Times New Roman" w:hAnsi="Times New Roman"/>
          <w:b/>
          <w:sz w:val="24"/>
          <w:szCs w:val="24"/>
        </w:rPr>
        <w:t>ADMINISTRATIVE MANAGER WITH KL UNIVERSITY</w:t>
      </w:r>
      <w:r>
        <w:rPr>
          <w:rFonts w:ascii="Times New Roman" w:hAnsi="Times New Roman"/>
          <w:sz w:val="24"/>
          <w:szCs w:val="24"/>
        </w:rPr>
        <w:t xml:space="preserve"> from September -2018 till date</w:t>
      </w:r>
    </w:p>
    <w:p w:rsidR="0006422B" w:rsidRDefault="0006422B" w:rsidP="0006422B">
      <w:pPr>
        <w:pStyle w:val="ListParagraph"/>
        <w:numPr>
          <w:ilvl w:val="0"/>
          <w:numId w:val="2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06422B">
        <w:rPr>
          <w:rFonts w:ascii="Times New Roman" w:hAnsi="Times New Roman"/>
          <w:sz w:val="24"/>
          <w:szCs w:val="24"/>
        </w:rPr>
        <w:t xml:space="preserve">Worked as </w:t>
      </w:r>
      <w:proofErr w:type="gramStart"/>
      <w:r w:rsidRPr="0006422B"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="00811BDF">
        <w:rPr>
          <w:rFonts w:ascii="Times New Roman" w:hAnsi="Times New Roman"/>
          <w:b/>
          <w:sz w:val="24"/>
          <w:szCs w:val="24"/>
        </w:rPr>
        <w:t xml:space="preserve">OFFICER HR &amp; ADMIN </w:t>
      </w:r>
      <w:r w:rsidR="00811BDF" w:rsidRPr="0006422B">
        <w:rPr>
          <w:rFonts w:ascii="Times New Roman" w:hAnsi="Times New Roman"/>
          <w:sz w:val="24"/>
          <w:szCs w:val="24"/>
        </w:rPr>
        <w:t>WITH</w:t>
      </w:r>
      <w:r w:rsidR="00811BDF">
        <w:rPr>
          <w:rFonts w:ascii="Times New Roman" w:hAnsi="Times New Roman"/>
          <w:b/>
          <w:sz w:val="24"/>
          <w:szCs w:val="24"/>
        </w:rPr>
        <w:t xml:space="preserve"> NAVATA ROAD TRANSPORT (HEAD OFFICE) </w:t>
      </w:r>
      <w:r w:rsidRPr="0006422B">
        <w:rPr>
          <w:rFonts w:ascii="Times New Roman" w:hAnsi="Times New Roman"/>
          <w:sz w:val="24"/>
          <w:szCs w:val="24"/>
        </w:rPr>
        <w:t xml:space="preserve">from August – 16 to August </w:t>
      </w:r>
      <w:r>
        <w:rPr>
          <w:rFonts w:ascii="Times New Roman" w:hAnsi="Times New Roman"/>
          <w:sz w:val="24"/>
          <w:szCs w:val="24"/>
        </w:rPr>
        <w:t>–</w:t>
      </w:r>
      <w:r w:rsidRPr="0006422B">
        <w:rPr>
          <w:rFonts w:ascii="Times New Roman" w:hAnsi="Times New Roman"/>
          <w:sz w:val="24"/>
          <w:szCs w:val="24"/>
        </w:rPr>
        <w:t xml:space="preserve"> 18</w:t>
      </w:r>
      <w:r>
        <w:rPr>
          <w:rFonts w:ascii="Times New Roman" w:hAnsi="Times New Roman"/>
          <w:sz w:val="24"/>
          <w:szCs w:val="24"/>
        </w:rPr>
        <w:t>.</w:t>
      </w:r>
    </w:p>
    <w:p w:rsidR="0006422B" w:rsidRPr="0006422B" w:rsidRDefault="00811BDF" w:rsidP="0006422B">
      <w:pPr>
        <w:pStyle w:val="ListParagraph"/>
        <w:numPr>
          <w:ilvl w:val="0"/>
          <w:numId w:val="2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Worked </w:t>
      </w:r>
      <w:proofErr w:type="gramStart"/>
      <w:r>
        <w:rPr>
          <w:rFonts w:ascii="Times New Roman" w:hAnsi="Times New Roman"/>
          <w:sz w:val="24"/>
          <w:szCs w:val="24"/>
        </w:rPr>
        <w:t xml:space="preserve">as </w:t>
      </w:r>
      <w:r w:rsidR="006649C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INCHARGE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HR &amp; ADMIN </w:t>
      </w:r>
      <w:r w:rsidRPr="0006422B">
        <w:rPr>
          <w:rFonts w:ascii="Times New Roman" w:hAnsi="Times New Roman"/>
          <w:sz w:val="24"/>
          <w:szCs w:val="24"/>
        </w:rPr>
        <w:t>WITH</w:t>
      </w:r>
      <w:r w:rsidRPr="0006422B">
        <w:rPr>
          <w:rFonts w:ascii="Times New Roman" w:hAnsi="Times New Roman"/>
          <w:b/>
          <w:bCs/>
          <w:sz w:val="28"/>
          <w:szCs w:val="24"/>
        </w:rPr>
        <w:t>AGRI GOLD FARM ESTATES INDIA PVT. LTD.</w:t>
      </w:r>
      <w:r>
        <w:rPr>
          <w:rFonts w:ascii="Times New Roman" w:hAnsi="Times New Roman"/>
          <w:b/>
          <w:bCs/>
          <w:sz w:val="28"/>
          <w:szCs w:val="24"/>
        </w:rPr>
        <w:t xml:space="preserve"> </w:t>
      </w:r>
      <w:r w:rsidR="0006422B">
        <w:rPr>
          <w:rFonts w:ascii="Times New Roman" w:hAnsi="Times New Roman"/>
          <w:sz w:val="24"/>
          <w:szCs w:val="24"/>
        </w:rPr>
        <w:t>from Mar - 11 to May -</w:t>
      </w:r>
      <w:r w:rsidR="0006422B" w:rsidRPr="0006422B">
        <w:rPr>
          <w:rFonts w:ascii="Times New Roman" w:hAnsi="Times New Roman"/>
          <w:sz w:val="24"/>
          <w:szCs w:val="24"/>
        </w:rPr>
        <w:t>16.</w:t>
      </w:r>
    </w:p>
    <w:p w:rsidR="0006422B" w:rsidRDefault="0006422B" w:rsidP="0006422B">
      <w:pPr>
        <w:pStyle w:val="ListParagraph"/>
        <w:numPr>
          <w:ilvl w:val="0"/>
          <w:numId w:val="2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06422B">
        <w:rPr>
          <w:rFonts w:ascii="Times New Roman" w:hAnsi="Times New Roman"/>
          <w:sz w:val="24"/>
          <w:szCs w:val="24"/>
        </w:rPr>
        <w:t xml:space="preserve">Worked </w:t>
      </w:r>
      <w:proofErr w:type="gramStart"/>
      <w:r w:rsidRPr="0006422B">
        <w:rPr>
          <w:rFonts w:ascii="Times New Roman" w:hAnsi="Times New Roman"/>
          <w:sz w:val="24"/>
          <w:szCs w:val="24"/>
        </w:rPr>
        <w:t xml:space="preserve">as </w:t>
      </w:r>
      <w:r w:rsidR="00811BDF">
        <w:rPr>
          <w:rFonts w:ascii="Times New Roman" w:hAnsi="Times New Roman"/>
          <w:sz w:val="24"/>
          <w:szCs w:val="24"/>
        </w:rPr>
        <w:t xml:space="preserve"> </w:t>
      </w:r>
      <w:r w:rsidR="00811BDF">
        <w:rPr>
          <w:rFonts w:ascii="Times New Roman" w:hAnsi="Times New Roman"/>
          <w:b/>
          <w:sz w:val="24"/>
          <w:szCs w:val="24"/>
        </w:rPr>
        <w:t>CUSTOMER</w:t>
      </w:r>
      <w:proofErr w:type="gramEnd"/>
      <w:r w:rsidR="00811BDF">
        <w:rPr>
          <w:rFonts w:ascii="Times New Roman" w:hAnsi="Times New Roman"/>
          <w:b/>
          <w:sz w:val="24"/>
          <w:szCs w:val="24"/>
        </w:rPr>
        <w:t xml:space="preserve"> SERVICE EXECUTIVE</w:t>
      </w:r>
      <w:r w:rsidR="00811BDF" w:rsidRPr="0006422B">
        <w:rPr>
          <w:rFonts w:ascii="Times New Roman" w:hAnsi="Times New Roman"/>
          <w:sz w:val="24"/>
          <w:szCs w:val="24"/>
        </w:rPr>
        <w:t>WITH</w:t>
      </w:r>
      <w:r w:rsidR="00811BDF" w:rsidRPr="0006422B">
        <w:rPr>
          <w:rFonts w:ascii="Times New Roman" w:hAnsi="Times New Roman"/>
          <w:b/>
          <w:sz w:val="28"/>
          <w:szCs w:val="24"/>
        </w:rPr>
        <w:t>FIRST SOURCE SOLUTIONS LIMITED</w:t>
      </w:r>
      <w:r w:rsidR="00811BDF" w:rsidRPr="0006422B">
        <w:rPr>
          <w:rFonts w:ascii="Times New Roman" w:hAnsi="Times New Roman"/>
          <w:b/>
          <w:bCs/>
          <w:sz w:val="28"/>
          <w:szCs w:val="24"/>
        </w:rPr>
        <w:t>.</w:t>
      </w:r>
      <w:r w:rsidR="00811BDF">
        <w:rPr>
          <w:rFonts w:ascii="Times New Roman" w:hAnsi="Times New Roman"/>
          <w:b/>
          <w:bCs/>
          <w:sz w:val="28"/>
          <w:szCs w:val="24"/>
        </w:rPr>
        <w:t xml:space="preserve"> </w:t>
      </w:r>
      <w:r w:rsidR="00811BDF"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rom</w:t>
      </w:r>
      <w:r w:rsidR="00811BD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Aug - </w:t>
      </w:r>
      <w:r w:rsidRPr="007058A8">
        <w:rPr>
          <w:rFonts w:ascii="Times New Roman" w:hAnsi="Times New Roman"/>
          <w:sz w:val="24"/>
          <w:szCs w:val="24"/>
        </w:rPr>
        <w:t>2007 to Mar</w:t>
      </w:r>
      <w:r w:rsidR="00611ABD">
        <w:rPr>
          <w:rFonts w:ascii="Times New Roman" w:hAnsi="Times New Roman"/>
          <w:sz w:val="24"/>
          <w:szCs w:val="24"/>
        </w:rPr>
        <w:t xml:space="preserve"> - </w:t>
      </w:r>
      <w:r w:rsidRPr="007058A8">
        <w:rPr>
          <w:rFonts w:ascii="Times New Roman" w:hAnsi="Times New Roman"/>
          <w:sz w:val="24"/>
          <w:szCs w:val="24"/>
        </w:rPr>
        <w:t>2011</w:t>
      </w:r>
      <w:r w:rsidRPr="0006422B">
        <w:rPr>
          <w:rFonts w:ascii="Times New Roman" w:hAnsi="Times New Roman"/>
          <w:sz w:val="24"/>
          <w:szCs w:val="24"/>
        </w:rPr>
        <w:t>.</w:t>
      </w:r>
    </w:p>
    <w:p w:rsidR="00E3785B" w:rsidRPr="0006422B" w:rsidRDefault="00E3785B" w:rsidP="00E3785B">
      <w:pPr>
        <w:pStyle w:val="ListParagraph"/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</w:p>
    <w:p w:rsidR="00611ABD" w:rsidRPr="007058A8" w:rsidRDefault="00611ABD" w:rsidP="00611ABD">
      <w:pPr>
        <w:widowControl w:val="0"/>
        <w:pBdr>
          <w:bottom w:val="single" w:sz="6" w:space="0" w:color="auto"/>
        </w:pBdr>
        <w:shd w:val="pct10" w:color="auto" w:fill="auto"/>
        <w:autoSpaceDE w:val="0"/>
        <w:autoSpaceDN w:val="0"/>
        <w:adjustRightInd w:val="0"/>
        <w:spacing w:after="0" w:line="360" w:lineRule="auto"/>
        <w:ind w:right="-155"/>
        <w:jc w:val="both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Core competence</w:t>
      </w:r>
      <w:r w:rsidRPr="007058A8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ab/>
      </w:r>
      <w:r w:rsidRPr="007058A8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ab/>
      </w:r>
      <w:r w:rsidRPr="007058A8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ab/>
      </w:r>
      <w:r w:rsidRPr="007058A8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ab/>
      </w:r>
      <w:r w:rsidRPr="007058A8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ab/>
      </w:r>
    </w:p>
    <w:p w:rsidR="00611ABD" w:rsidRDefault="00611ABD" w:rsidP="00611ABD">
      <w:pPr>
        <w:pStyle w:val="ListParagraph"/>
        <w:spacing w:after="0" w:line="360" w:lineRule="auto"/>
        <w:ind w:left="1440"/>
        <w:rPr>
          <w:rFonts w:ascii="Times New Roman" w:hAnsi="Times New Roman"/>
          <w:bCs/>
          <w:caps/>
          <w:color w:val="000000"/>
          <w:sz w:val="24"/>
          <w:szCs w:val="24"/>
        </w:rPr>
      </w:pPr>
    </w:p>
    <w:p w:rsidR="00611ABD" w:rsidRPr="00611ABD" w:rsidRDefault="00611ABD" w:rsidP="00611ABD">
      <w:pPr>
        <w:pStyle w:val="ListParagraph"/>
        <w:numPr>
          <w:ilvl w:val="0"/>
          <w:numId w:val="22"/>
        </w:numPr>
        <w:spacing w:after="0" w:line="360" w:lineRule="auto"/>
        <w:rPr>
          <w:rFonts w:ascii="Times New Roman" w:hAnsi="Times New Roman"/>
          <w:bCs/>
          <w:caps/>
          <w:color w:val="000000"/>
          <w:sz w:val="24"/>
          <w:szCs w:val="24"/>
        </w:rPr>
      </w:pPr>
      <w:r w:rsidRPr="00611ABD">
        <w:rPr>
          <w:rFonts w:ascii="Times New Roman" w:hAnsi="Times New Roman"/>
          <w:bCs/>
          <w:caps/>
          <w:color w:val="000000"/>
          <w:sz w:val="24"/>
          <w:szCs w:val="24"/>
        </w:rPr>
        <w:t>HUMAN RESOURCE MANAGEMENT</w:t>
      </w:r>
    </w:p>
    <w:p w:rsidR="00611ABD" w:rsidRPr="00611ABD" w:rsidRDefault="00611ABD" w:rsidP="00611ABD">
      <w:pPr>
        <w:pStyle w:val="ListParagraph"/>
        <w:numPr>
          <w:ilvl w:val="0"/>
          <w:numId w:val="22"/>
        </w:numPr>
        <w:spacing w:after="0" w:line="360" w:lineRule="auto"/>
        <w:rPr>
          <w:rFonts w:ascii="Times New Roman" w:hAnsi="Times New Roman"/>
          <w:bCs/>
          <w:caps/>
          <w:color w:val="000000"/>
          <w:sz w:val="24"/>
          <w:szCs w:val="24"/>
        </w:rPr>
      </w:pPr>
      <w:r w:rsidRPr="00611ABD">
        <w:rPr>
          <w:rFonts w:ascii="Times New Roman" w:hAnsi="Times New Roman"/>
          <w:bCs/>
          <w:caps/>
          <w:color w:val="000000"/>
          <w:sz w:val="24"/>
          <w:szCs w:val="24"/>
        </w:rPr>
        <w:t>PAYROLL</w:t>
      </w:r>
      <w:r w:rsidR="00811BDF">
        <w:rPr>
          <w:rFonts w:ascii="Times New Roman" w:hAnsi="Times New Roman"/>
          <w:bCs/>
          <w:caps/>
          <w:color w:val="000000"/>
          <w:sz w:val="24"/>
          <w:szCs w:val="24"/>
        </w:rPr>
        <w:t xml:space="preserve"> &amp; MIS</w:t>
      </w:r>
    </w:p>
    <w:p w:rsidR="00611ABD" w:rsidRPr="00611ABD" w:rsidRDefault="00611ABD" w:rsidP="00611ABD">
      <w:pPr>
        <w:pStyle w:val="ListParagraph"/>
        <w:numPr>
          <w:ilvl w:val="0"/>
          <w:numId w:val="22"/>
        </w:numPr>
        <w:spacing w:after="0" w:line="360" w:lineRule="auto"/>
        <w:rPr>
          <w:rFonts w:ascii="Times New Roman" w:hAnsi="Times New Roman"/>
          <w:bCs/>
          <w:caps/>
          <w:color w:val="000000"/>
          <w:sz w:val="24"/>
          <w:szCs w:val="24"/>
        </w:rPr>
      </w:pPr>
      <w:r w:rsidRPr="00611ABD">
        <w:rPr>
          <w:rFonts w:ascii="Times New Roman" w:hAnsi="Times New Roman"/>
          <w:bCs/>
          <w:caps/>
          <w:color w:val="000000"/>
          <w:sz w:val="24"/>
          <w:szCs w:val="24"/>
        </w:rPr>
        <w:t>RECRUITMENT</w:t>
      </w:r>
    </w:p>
    <w:p w:rsidR="00611ABD" w:rsidRPr="00611ABD" w:rsidRDefault="00611ABD" w:rsidP="00611ABD">
      <w:pPr>
        <w:pStyle w:val="ListParagraph"/>
        <w:numPr>
          <w:ilvl w:val="0"/>
          <w:numId w:val="22"/>
        </w:numPr>
        <w:spacing w:after="0" w:line="360" w:lineRule="auto"/>
        <w:rPr>
          <w:rFonts w:ascii="Times New Roman" w:hAnsi="Times New Roman"/>
          <w:bCs/>
          <w:caps/>
          <w:color w:val="000000"/>
          <w:sz w:val="24"/>
          <w:szCs w:val="24"/>
        </w:rPr>
      </w:pPr>
      <w:r w:rsidRPr="00611ABD">
        <w:rPr>
          <w:rFonts w:ascii="Times New Roman" w:hAnsi="Times New Roman"/>
          <w:bCs/>
          <w:caps/>
          <w:color w:val="000000"/>
          <w:sz w:val="24"/>
          <w:szCs w:val="24"/>
        </w:rPr>
        <w:t>INDUCTION</w:t>
      </w:r>
    </w:p>
    <w:p w:rsidR="00611ABD" w:rsidRPr="00611ABD" w:rsidRDefault="00611ABD" w:rsidP="00611ABD">
      <w:pPr>
        <w:pStyle w:val="ListParagraph"/>
        <w:numPr>
          <w:ilvl w:val="0"/>
          <w:numId w:val="22"/>
        </w:numPr>
        <w:spacing w:after="0" w:line="360" w:lineRule="auto"/>
        <w:rPr>
          <w:rFonts w:ascii="Times New Roman" w:hAnsi="Times New Roman"/>
          <w:bCs/>
          <w:caps/>
          <w:color w:val="000000"/>
          <w:sz w:val="24"/>
          <w:szCs w:val="24"/>
        </w:rPr>
      </w:pPr>
      <w:r w:rsidRPr="00611ABD">
        <w:rPr>
          <w:rFonts w:ascii="Times New Roman" w:hAnsi="Times New Roman"/>
          <w:bCs/>
          <w:caps/>
          <w:color w:val="000000"/>
          <w:sz w:val="24"/>
          <w:szCs w:val="24"/>
        </w:rPr>
        <w:t>JOINING FORMALITIES</w:t>
      </w:r>
    </w:p>
    <w:p w:rsidR="00611ABD" w:rsidRPr="00611ABD" w:rsidRDefault="00611ABD" w:rsidP="00611ABD">
      <w:pPr>
        <w:pStyle w:val="ListParagraph"/>
        <w:numPr>
          <w:ilvl w:val="0"/>
          <w:numId w:val="22"/>
        </w:numPr>
        <w:spacing w:after="0" w:line="360" w:lineRule="auto"/>
        <w:rPr>
          <w:rFonts w:ascii="Times New Roman" w:hAnsi="Times New Roman"/>
          <w:bCs/>
          <w:caps/>
          <w:color w:val="000000"/>
          <w:sz w:val="24"/>
          <w:szCs w:val="24"/>
        </w:rPr>
      </w:pPr>
      <w:r w:rsidRPr="00611ABD">
        <w:rPr>
          <w:rFonts w:ascii="Times New Roman" w:hAnsi="Times New Roman"/>
          <w:bCs/>
          <w:caps/>
          <w:color w:val="000000"/>
          <w:sz w:val="24"/>
          <w:szCs w:val="24"/>
        </w:rPr>
        <w:t>BACKGROUND VERIFICATION</w:t>
      </w:r>
    </w:p>
    <w:p w:rsidR="00611ABD" w:rsidRDefault="00611ABD" w:rsidP="00611ABD">
      <w:pPr>
        <w:spacing w:after="0" w:line="360" w:lineRule="auto"/>
        <w:ind w:left="1080"/>
        <w:rPr>
          <w:rFonts w:ascii="Times New Roman" w:hAnsi="Times New Roman"/>
          <w:bCs/>
          <w:caps/>
          <w:color w:val="000000"/>
          <w:sz w:val="24"/>
          <w:szCs w:val="24"/>
        </w:rPr>
      </w:pPr>
    </w:p>
    <w:p w:rsidR="00E3785B" w:rsidRDefault="00E3785B" w:rsidP="00611ABD">
      <w:pPr>
        <w:spacing w:after="0" w:line="360" w:lineRule="auto"/>
        <w:ind w:left="1080"/>
        <w:rPr>
          <w:rFonts w:ascii="Times New Roman" w:hAnsi="Times New Roman"/>
          <w:bCs/>
          <w:caps/>
          <w:color w:val="000000"/>
          <w:sz w:val="24"/>
          <w:szCs w:val="24"/>
        </w:rPr>
      </w:pPr>
    </w:p>
    <w:p w:rsidR="00E3785B" w:rsidRPr="00611ABD" w:rsidRDefault="00E3785B" w:rsidP="00611ABD">
      <w:pPr>
        <w:spacing w:after="0" w:line="360" w:lineRule="auto"/>
        <w:ind w:left="1080"/>
        <w:rPr>
          <w:rFonts w:ascii="Times New Roman" w:hAnsi="Times New Roman"/>
          <w:bCs/>
          <w:caps/>
          <w:color w:val="000000"/>
          <w:sz w:val="24"/>
          <w:szCs w:val="24"/>
        </w:rPr>
      </w:pPr>
    </w:p>
    <w:p w:rsidR="00160F60" w:rsidRDefault="00611ABD" w:rsidP="00E3785B">
      <w:pPr>
        <w:spacing w:after="0"/>
        <w:rPr>
          <w:rFonts w:ascii="Times New Roman" w:hAnsi="Times New Roman"/>
          <w:color w:val="4F6228" w:themeColor="accent3" w:themeShade="80"/>
          <w:sz w:val="24"/>
          <w:szCs w:val="24"/>
          <w:u w:val="single"/>
        </w:rPr>
      </w:pPr>
      <w:r w:rsidRPr="00611ABD">
        <w:rPr>
          <w:rFonts w:ascii="Times New Roman" w:hAnsi="Times New Roman"/>
          <w:color w:val="4F6228" w:themeColor="accent3" w:themeShade="80"/>
          <w:sz w:val="24"/>
          <w:szCs w:val="24"/>
          <w:u w:val="single"/>
        </w:rPr>
        <w:t>Roles &amp; Responsibilities</w:t>
      </w:r>
      <w:r>
        <w:rPr>
          <w:rFonts w:ascii="Times New Roman" w:hAnsi="Times New Roman"/>
          <w:color w:val="4F6228" w:themeColor="accent3" w:themeShade="80"/>
          <w:sz w:val="24"/>
          <w:szCs w:val="24"/>
          <w:u w:val="single"/>
        </w:rPr>
        <w:t xml:space="preserve"> at </w:t>
      </w:r>
      <w:proofErr w:type="spellStart"/>
      <w:r>
        <w:rPr>
          <w:rFonts w:ascii="Times New Roman" w:hAnsi="Times New Roman"/>
          <w:color w:val="4F6228" w:themeColor="accent3" w:themeShade="80"/>
          <w:sz w:val="24"/>
          <w:szCs w:val="24"/>
          <w:u w:val="single"/>
        </w:rPr>
        <w:t>Navata</w:t>
      </w:r>
      <w:proofErr w:type="spellEnd"/>
      <w:r w:rsidRPr="00611ABD">
        <w:rPr>
          <w:rFonts w:ascii="Times New Roman" w:hAnsi="Times New Roman"/>
          <w:color w:val="4F6228" w:themeColor="accent3" w:themeShade="80"/>
          <w:sz w:val="24"/>
          <w:szCs w:val="24"/>
        </w:rPr>
        <w:t>:</w:t>
      </w:r>
    </w:p>
    <w:p w:rsidR="00E3785B" w:rsidRDefault="00E3785B" w:rsidP="00E3785B">
      <w:pPr>
        <w:spacing w:after="0"/>
        <w:rPr>
          <w:rFonts w:ascii="Times New Roman" w:hAnsi="Times New Roman"/>
          <w:color w:val="4F6228" w:themeColor="accent3" w:themeShade="80"/>
          <w:sz w:val="24"/>
          <w:szCs w:val="24"/>
          <w:u w:val="single"/>
        </w:rPr>
      </w:pPr>
    </w:p>
    <w:p w:rsidR="00611ABD" w:rsidRPr="00611ABD" w:rsidRDefault="00611ABD" w:rsidP="00E3785B">
      <w:pPr>
        <w:spacing w:after="0"/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4"/>
          <w:szCs w:val="24"/>
          <w:lang w:val="en-GB"/>
        </w:rPr>
      </w:pPr>
      <w:r w:rsidRPr="00611ABD">
        <w:rPr>
          <w:rFonts w:ascii="Times New Roman" w:hAnsi="Times New Roman"/>
          <w:b/>
          <w:sz w:val="24"/>
          <w:szCs w:val="24"/>
          <w:u w:val="single"/>
        </w:rPr>
        <w:t>Summary</w:t>
      </w:r>
      <w:r>
        <w:rPr>
          <w:rFonts w:ascii="Times New Roman" w:hAnsi="Times New Roman"/>
          <w:b/>
          <w:color w:val="4F6228" w:themeColor="accent3" w:themeShade="80"/>
          <w:sz w:val="24"/>
          <w:szCs w:val="24"/>
        </w:rPr>
        <w:t xml:space="preserve"> -</w:t>
      </w:r>
    </w:p>
    <w:p w:rsidR="00160F60" w:rsidRPr="007058A8" w:rsidRDefault="00160F60" w:rsidP="00E3785B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58A8">
        <w:rPr>
          <w:rFonts w:ascii="Times New Roman" w:hAnsi="Times New Roman" w:cs="Times New Roman"/>
          <w:bCs/>
          <w:sz w:val="24"/>
          <w:szCs w:val="24"/>
        </w:rPr>
        <w:t>Talent Acquisition &amp; Management:</w:t>
      </w:r>
      <w:r w:rsidR="00F82ACC">
        <w:rPr>
          <w:rFonts w:ascii="Times New Roman" w:hAnsi="Times New Roman" w:cs="Times New Roman"/>
          <w:bCs/>
          <w:sz w:val="24"/>
          <w:szCs w:val="24"/>
        </w:rPr>
        <w:t xml:space="preserve"> Handling complete recruitment responsibility PAN India</w:t>
      </w:r>
      <w:r w:rsidR="0006422B">
        <w:rPr>
          <w:rFonts w:ascii="Times New Roman" w:hAnsi="Times New Roman" w:cs="Times New Roman"/>
          <w:bCs/>
          <w:sz w:val="24"/>
          <w:szCs w:val="24"/>
        </w:rPr>
        <w:t>.</w:t>
      </w:r>
    </w:p>
    <w:p w:rsidR="00160F60" w:rsidRPr="007058A8" w:rsidRDefault="00160F60" w:rsidP="00E3785B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58A8">
        <w:rPr>
          <w:rFonts w:ascii="Times New Roman" w:hAnsi="Times New Roman" w:cs="Times New Roman"/>
          <w:bCs/>
          <w:sz w:val="24"/>
          <w:szCs w:val="24"/>
        </w:rPr>
        <w:t>Joining Formalities and Induction</w:t>
      </w:r>
      <w:r w:rsidRPr="007058A8">
        <w:rPr>
          <w:rFonts w:ascii="Times New Roman" w:hAnsi="Times New Roman" w:cs="Times New Roman"/>
          <w:sz w:val="24"/>
          <w:szCs w:val="24"/>
        </w:rPr>
        <w:t>:</w:t>
      </w:r>
    </w:p>
    <w:p w:rsidR="001F1051" w:rsidRDefault="007058A8" w:rsidP="00E3785B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Training &amp; Development</w:t>
      </w:r>
    </w:p>
    <w:p w:rsidR="007058A8" w:rsidRDefault="007058A8" w:rsidP="00E3785B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Employee Relations/Engagement</w:t>
      </w:r>
    </w:p>
    <w:p w:rsidR="007058A8" w:rsidRDefault="007058A8" w:rsidP="00E3785B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Performance Management System</w:t>
      </w:r>
    </w:p>
    <w:p w:rsidR="00CF2913" w:rsidRDefault="00CF2913" w:rsidP="00E3785B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Exit Formalities</w:t>
      </w:r>
    </w:p>
    <w:p w:rsidR="00CF2913" w:rsidRPr="007058A8" w:rsidRDefault="00CF2913" w:rsidP="00E3785B">
      <w:pPr>
        <w:pStyle w:val="NoSpacing"/>
        <w:numPr>
          <w:ilvl w:val="0"/>
          <w:numId w:val="1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7058A8">
        <w:rPr>
          <w:rFonts w:ascii="Times New Roman" w:hAnsi="Times New Roman"/>
          <w:sz w:val="24"/>
          <w:szCs w:val="24"/>
        </w:rPr>
        <w:t>Preparation and maintenance of MIS related to HR</w:t>
      </w:r>
    </w:p>
    <w:p w:rsidR="00CF2913" w:rsidRPr="00611ABD" w:rsidRDefault="00CF2913" w:rsidP="00E3785B">
      <w:pPr>
        <w:numPr>
          <w:ilvl w:val="0"/>
          <w:numId w:val="11"/>
        </w:numPr>
        <w:suppressAutoHyphens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58A8">
        <w:rPr>
          <w:rFonts w:ascii="Times New Roman" w:eastAsia="Times New Roman" w:hAnsi="Times New Roman" w:cs="Times New Roman"/>
          <w:bCs/>
          <w:sz w:val="24"/>
          <w:szCs w:val="24"/>
        </w:rPr>
        <w:t>Provide New Employee details to Payroll HR an</w:t>
      </w:r>
      <w:r w:rsidR="00611ABD">
        <w:rPr>
          <w:rFonts w:ascii="Times New Roman" w:eastAsia="Times New Roman" w:hAnsi="Times New Roman" w:cs="Times New Roman"/>
          <w:bCs/>
          <w:sz w:val="24"/>
          <w:szCs w:val="24"/>
        </w:rPr>
        <w:t>d Make Entries into Attendance r</w:t>
      </w:r>
      <w:r w:rsidRPr="007058A8">
        <w:rPr>
          <w:rFonts w:ascii="Times New Roman" w:eastAsia="Times New Roman" w:hAnsi="Times New Roman" w:cs="Times New Roman"/>
          <w:bCs/>
          <w:sz w:val="24"/>
          <w:szCs w:val="24"/>
        </w:rPr>
        <w:t>egister and into Bio Metric machine.</w:t>
      </w:r>
    </w:p>
    <w:p w:rsidR="00611ABD" w:rsidRPr="00CF2913" w:rsidRDefault="00611ABD" w:rsidP="00E3785B">
      <w:pPr>
        <w:suppressAutoHyphens/>
        <w:spacing w:after="0"/>
        <w:ind w:left="108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1ABD" w:rsidRPr="00611ABD" w:rsidRDefault="00611ABD" w:rsidP="00E3785B">
      <w:pPr>
        <w:spacing w:after="0"/>
        <w:rPr>
          <w:rFonts w:ascii="Times New Roman" w:hAnsi="Times New Roman"/>
          <w:color w:val="4F6228" w:themeColor="accent3" w:themeShade="80"/>
          <w:sz w:val="24"/>
          <w:szCs w:val="24"/>
          <w:u w:val="single"/>
        </w:rPr>
      </w:pPr>
      <w:r w:rsidRPr="00611ABD">
        <w:rPr>
          <w:rFonts w:ascii="Times New Roman" w:hAnsi="Times New Roman"/>
          <w:color w:val="4F6228" w:themeColor="accent3" w:themeShade="80"/>
          <w:sz w:val="24"/>
          <w:szCs w:val="24"/>
          <w:u w:val="single"/>
        </w:rPr>
        <w:t>Roles &amp; Responsibilities</w:t>
      </w:r>
      <w:r>
        <w:rPr>
          <w:rFonts w:ascii="Times New Roman" w:hAnsi="Times New Roman"/>
          <w:color w:val="4F6228" w:themeColor="accent3" w:themeShade="80"/>
          <w:sz w:val="24"/>
          <w:szCs w:val="24"/>
          <w:u w:val="single"/>
        </w:rPr>
        <w:t xml:space="preserve"> at </w:t>
      </w:r>
      <w:proofErr w:type="spellStart"/>
      <w:r>
        <w:rPr>
          <w:rFonts w:ascii="Times New Roman" w:hAnsi="Times New Roman"/>
          <w:color w:val="4F6228" w:themeColor="accent3" w:themeShade="80"/>
          <w:sz w:val="24"/>
          <w:szCs w:val="24"/>
          <w:u w:val="single"/>
        </w:rPr>
        <w:t>Agri</w:t>
      </w:r>
      <w:proofErr w:type="spellEnd"/>
      <w:r>
        <w:rPr>
          <w:rFonts w:ascii="Times New Roman" w:hAnsi="Times New Roman"/>
          <w:color w:val="4F6228" w:themeColor="accent3" w:themeShade="80"/>
          <w:sz w:val="24"/>
          <w:szCs w:val="24"/>
          <w:u w:val="single"/>
        </w:rPr>
        <w:t xml:space="preserve"> Gold farm Estate India Pvt. Ltd.</w:t>
      </w:r>
      <w:r w:rsidRPr="00611ABD">
        <w:rPr>
          <w:rFonts w:ascii="Times New Roman" w:hAnsi="Times New Roman"/>
          <w:color w:val="4F6228" w:themeColor="accent3" w:themeShade="80"/>
          <w:sz w:val="24"/>
          <w:szCs w:val="24"/>
        </w:rPr>
        <w:t>:</w:t>
      </w:r>
    </w:p>
    <w:p w:rsidR="00493CB2" w:rsidRPr="007058A8" w:rsidRDefault="00493CB2" w:rsidP="00E3785B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58A8">
        <w:rPr>
          <w:rFonts w:ascii="Times New Roman" w:hAnsi="Times New Roman" w:cs="Times New Roman"/>
          <w:sz w:val="24"/>
          <w:szCs w:val="24"/>
        </w:rPr>
        <w:t>Secretarial Work.</w:t>
      </w:r>
    </w:p>
    <w:p w:rsidR="00493CB2" w:rsidRPr="007058A8" w:rsidRDefault="00493CB2" w:rsidP="00E3785B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58A8">
        <w:rPr>
          <w:rFonts w:ascii="Times New Roman" w:hAnsi="Times New Roman" w:cs="Times New Roman"/>
          <w:sz w:val="24"/>
          <w:szCs w:val="24"/>
        </w:rPr>
        <w:t xml:space="preserve">Familiar with Statutory Compliance </w:t>
      </w:r>
    </w:p>
    <w:p w:rsidR="00493CB2" w:rsidRPr="007058A8" w:rsidRDefault="00493CB2" w:rsidP="00E3785B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58A8">
        <w:rPr>
          <w:rFonts w:ascii="Times New Roman" w:hAnsi="Times New Roman" w:cs="Times New Roman"/>
          <w:sz w:val="24"/>
          <w:szCs w:val="24"/>
        </w:rPr>
        <w:t>Bank Reconciliation Statement.</w:t>
      </w:r>
    </w:p>
    <w:p w:rsidR="00493CB2" w:rsidRPr="007058A8" w:rsidRDefault="00611ABD" w:rsidP="00E3785B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58A8">
        <w:rPr>
          <w:rFonts w:ascii="Times New Roman" w:hAnsi="Times New Roman" w:cs="Times New Roman"/>
          <w:sz w:val="24"/>
          <w:szCs w:val="24"/>
        </w:rPr>
        <w:t>Preparation</w:t>
      </w:r>
      <w:r w:rsidR="00493CB2" w:rsidRPr="007058A8">
        <w:rPr>
          <w:rFonts w:ascii="Times New Roman" w:hAnsi="Times New Roman" w:cs="Times New Roman"/>
          <w:sz w:val="24"/>
          <w:szCs w:val="24"/>
        </w:rPr>
        <w:t xml:space="preserve"> of Minutes and Minutes Book.</w:t>
      </w:r>
    </w:p>
    <w:p w:rsidR="00493CB2" w:rsidRPr="007058A8" w:rsidRDefault="00493CB2" w:rsidP="00E3785B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58A8">
        <w:rPr>
          <w:rFonts w:ascii="Times New Roman" w:hAnsi="Times New Roman" w:cs="Times New Roman"/>
          <w:sz w:val="24"/>
          <w:szCs w:val="24"/>
        </w:rPr>
        <w:t>ROC work.</w:t>
      </w:r>
    </w:p>
    <w:p w:rsidR="00493CB2" w:rsidRPr="007058A8" w:rsidRDefault="00611ABD" w:rsidP="00E3785B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58A8">
        <w:rPr>
          <w:rFonts w:ascii="Times New Roman" w:hAnsi="Times New Roman" w:cs="Times New Roman"/>
          <w:sz w:val="24"/>
          <w:szCs w:val="24"/>
        </w:rPr>
        <w:t>Maintenance</w:t>
      </w:r>
      <w:r w:rsidR="00493CB2" w:rsidRPr="007058A8">
        <w:rPr>
          <w:rFonts w:ascii="Times New Roman" w:hAnsi="Times New Roman" w:cs="Times New Roman"/>
          <w:sz w:val="24"/>
          <w:szCs w:val="24"/>
        </w:rPr>
        <w:t xml:space="preserve"> of records.</w:t>
      </w:r>
    </w:p>
    <w:p w:rsidR="00493CB2" w:rsidRDefault="00493CB2" w:rsidP="00E3785B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58A8">
        <w:rPr>
          <w:rFonts w:ascii="Times New Roman" w:hAnsi="Times New Roman" w:cs="Times New Roman"/>
          <w:sz w:val="24"/>
          <w:szCs w:val="24"/>
        </w:rPr>
        <w:t>Vouchering</w:t>
      </w:r>
    </w:p>
    <w:p w:rsidR="00E3785B" w:rsidRDefault="00E3785B" w:rsidP="00E3785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4F6228" w:themeColor="accent3" w:themeShade="80"/>
          <w:sz w:val="24"/>
          <w:szCs w:val="24"/>
          <w:u w:val="single"/>
        </w:rPr>
      </w:pPr>
    </w:p>
    <w:p w:rsidR="00611ABD" w:rsidRDefault="00611ABD" w:rsidP="00E3785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4F6228" w:themeColor="accent3" w:themeShade="80"/>
          <w:sz w:val="24"/>
          <w:szCs w:val="24"/>
          <w:u w:val="single"/>
        </w:rPr>
      </w:pPr>
      <w:r w:rsidRPr="00611ABD">
        <w:rPr>
          <w:rFonts w:ascii="Times New Roman" w:hAnsi="Times New Roman"/>
          <w:color w:val="4F6228" w:themeColor="accent3" w:themeShade="80"/>
          <w:sz w:val="24"/>
          <w:szCs w:val="24"/>
          <w:u w:val="single"/>
        </w:rPr>
        <w:t>Roles &amp; Responsibilities</w:t>
      </w:r>
      <w:r>
        <w:rPr>
          <w:rFonts w:ascii="Times New Roman" w:hAnsi="Times New Roman"/>
          <w:color w:val="4F6228" w:themeColor="accent3" w:themeShade="80"/>
          <w:sz w:val="24"/>
          <w:szCs w:val="24"/>
          <w:u w:val="single"/>
        </w:rPr>
        <w:t xml:space="preserve"> at First Source Solution </w:t>
      </w:r>
      <w:proofErr w:type="gramStart"/>
      <w:r>
        <w:rPr>
          <w:rFonts w:ascii="Times New Roman" w:hAnsi="Times New Roman"/>
          <w:color w:val="4F6228" w:themeColor="accent3" w:themeShade="80"/>
          <w:sz w:val="24"/>
          <w:szCs w:val="24"/>
          <w:u w:val="single"/>
        </w:rPr>
        <w:t>Ltd :</w:t>
      </w:r>
      <w:proofErr w:type="gramEnd"/>
    </w:p>
    <w:p w:rsidR="00E3785B" w:rsidRDefault="00E3785B" w:rsidP="00E3785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493CB2" w:rsidRPr="007058A8" w:rsidRDefault="00493CB2" w:rsidP="00E3785B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058A8">
        <w:rPr>
          <w:rFonts w:ascii="Times New Roman" w:hAnsi="Times New Roman" w:cs="Times New Roman"/>
          <w:sz w:val="24"/>
          <w:szCs w:val="24"/>
        </w:rPr>
        <w:t>Handling Inbound (Prepaid, Post Paid) calls.</w:t>
      </w:r>
    </w:p>
    <w:p w:rsidR="00493CB2" w:rsidRPr="007058A8" w:rsidRDefault="00493CB2" w:rsidP="00E3785B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058A8">
        <w:rPr>
          <w:rFonts w:ascii="Times New Roman" w:hAnsi="Times New Roman" w:cs="Times New Roman"/>
          <w:sz w:val="24"/>
          <w:szCs w:val="24"/>
        </w:rPr>
        <w:t>Outbound (</w:t>
      </w:r>
      <w:r w:rsidR="00E3785B" w:rsidRPr="007058A8">
        <w:rPr>
          <w:rFonts w:ascii="Times New Roman" w:hAnsi="Times New Roman" w:cs="Times New Roman"/>
          <w:sz w:val="24"/>
          <w:szCs w:val="24"/>
        </w:rPr>
        <w:t>Postpaid</w:t>
      </w:r>
      <w:r w:rsidR="00E3785B">
        <w:rPr>
          <w:rFonts w:ascii="Times New Roman" w:hAnsi="Times New Roman" w:cs="Times New Roman"/>
          <w:sz w:val="24"/>
          <w:szCs w:val="24"/>
        </w:rPr>
        <w:t>) processes for Credit a</w:t>
      </w:r>
      <w:r w:rsidRPr="007058A8">
        <w:rPr>
          <w:rFonts w:ascii="Times New Roman" w:hAnsi="Times New Roman" w:cs="Times New Roman"/>
          <w:sz w:val="24"/>
          <w:szCs w:val="24"/>
        </w:rPr>
        <w:t>nd Collections.</w:t>
      </w:r>
    </w:p>
    <w:p w:rsidR="00493CB2" w:rsidRDefault="00493CB2" w:rsidP="00E3785B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058A8">
        <w:rPr>
          <w:rFonts w:ascii="Times New Roman" w:hAnsi="Times New Roman" w:cs="Times New Roman"/>
          <w:sz w:val="24"/>
          <w:szCs w:val="24"/>
        </w:rPr>
        <w:t xml:space="preserve">Acted as mentor for new </w:t>
      </w:r>
      <w:proofErr w:type="spellStart"/>
      <w:r w:rsidRPr="007058A8">
        <w:rPr>
          <w:rFonts w:ascii="Times New Roman" w:hAnsi="Times New Roman" w:cs="Times New Roman"/>
          <w:sz w:val="24"/>
          <w:szCs w:val="24"/>
        </w:rPr>
        <w:t>joinees</w:t>
      </w:r>
      <w:proofErr w:type="spellEnd"/>
      <w:r w:rsidR="00E3785B">
        <w:rPr>
          <w:rFonts w:ascii="Times New Roman" w:hAnsi="Times New Roman" w:cs="Times New Roman"/>
          <w:sz w:val="24"/>
          <w:szCs w:val="24"/>
        </w:rPr>
        <w:t>.</w:t>
      </w:r>
    </w:p>
    <w:p w:rsidR="00E37540" w:rsidRPr="007058A8" w:rsidRDefault="00E37540" w:rsidP="00E3785B">
      <w:pPr>
        <w:widowControl w:val="0"/>
        <w:autoSpaceDE w:val="0"/>
        <w:autoSpaceDN w:val="0"/>
        <w:adjustRightInd w:val="0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160126" w:rsidRPr="007058A8" w:rsidRDefault="00611ABD" w:rsidP="007058A8">
      <w:pPr>
        <w:widowControl w:val="0"/>
        <w:pBdr>
          <w:bottom w:val="single" w:sz="6" w:space="0" w:color="auto"/>
        </w:pBdr>
        <w:shd w:val="pct10" w:color="auto" w:fill="auto"/>
        <w:autoSpaceDE w:val="0"/>
        <w:autoSpaceDN w:val="0"/>
        <w:adjustRightInd w:val="0"/>
        <w:spacing w:after="0" w:line="360" w:lineRule="auto"/>
        <w:ind w:right="-155"/>
        <w:jc w:val="both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 xml:space="preserve">EDUCATIONal </w:t>
      </w:r>
      <w:r w:rsidR="00E3785B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QUALIFICATION:</w:t>
      </w:r>
      <w:r w:rsidR="00160126" w:rsidRPr="007058A8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ab/>
      </w:r>
      <w:r w:rsidR="00160126" w:rsidRPr="007058A8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ab/>
      </w:r>
      <w:r w:rsidR="00160126" w:rsidRPr="007058A8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ab/>
      </w:r>
      <w:r w:rsidR="00160126" w:rsidRPr="007058A8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ab/>
      </w:r>
      <w:r w:rsidR="00160126" w:rsidRPr="007058A8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ab/>
      </w:r>
      <w:r w:rsidR="00160126" w:rsidRPr="007058A8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ab/>
      </w:r>
      <w:r w:rsidR="00160126" w:rsidRPr="007058A8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ab/>
      </w:r>
    </w:p>
    <w:p w:rsidR="00611ABD" w:rsidRDefault="00611ABD" w:rsidP="00611ABD">
      <w:pPr>
        <w:widowControl w:val="0"/>
        <w:autoSpaceDE w:val="0"/>
        <w:autoSpaceDN w:val="0"/>
        <w:adjustRightInd w:val="0"/>
        <w:spacing w:before="40"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FE6F20" w:rsidRPr="007058A8" w:rsidRDefault="00FE6F20" w:rsidP="00925EC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40" w:after="0" w:line="360" w:lineRule="auto"/>
        <w:rPr>
          <w:rFonts w:ascii="Times New Roman" w:hAnsi="Times New Roman" w:cs="Times New Roman"/>
          <w:sz w:val="24"/>
          <w:szCs w:val="24"/>
        </w:rPr>
      </w:pPr>
      <w:r w:rsidRPr="007058A8">
        <w:rPr>
          <w:rFonts w:ascii="Times New Roman" w:hAnsi="Times New Roman" w:cs="Times New Roman"/>
          <w:sz w:val="24"/>
          <w:szCs w:val="24"/>
        </w:rPr>
        <w:t xml:space="preserve">M.Com from </w:t>
      </w:r>
      <w:r w:rsidR="00611ABD">
        <w:rPr>
          <w:rFonts w:ascii="Times New Roman" w:hAnsi="Times New Roman" w:cs="Times New Roman"/>
          <w:sz w:val="24"/>
          <w:szCs w:val="24"/>
        </w:rPr>
        <w:t>SRR &amp; CVR C</w:t>
      </w:r>
      <w:r w:rsidR="0051724C" w:rsidRPr="007058A8">
        <w:rPr>
          <w:rFonts w:ascii="Times New Roman" w:hAnsi="Times New Roman" w:cs="Times New Roman"/>
          <w:sz w:val="24"/>
          <w:szCs w:val="24"/>
        </w:rPr>
        <w:t>ollege, Vijayawada</w:t>
      </w:r>
      <w:r w:rsidRPr="007058A8">
        <w:rPr>
          <w:rFonts w:ascii="Times New Roman" w:hAnsi="Times New Roman" w:cs="Times New Roman"/>
          <w:sz w:val="24"/>
          <w:szCs w:val="24"/>
        </w:rPr>
        <w:t xml:space="preserve"> in 2007 with 70%.</w:t>
      </w:r>
    </w:p>
    <w:p w:rsidR="00FE6F20" w:rsidRPr="007058A8" w:rsidRDefault="00FE6F20" w:rsidP="00925EC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40" w:after="0" w:line="360" w:lineRule="auto"/>
        <w:rPr>
          <w:rFonts w:ascii="Times New Roman" w:hAnsi="Times New Roman" w:cs="Times New Roman"/>
          <w:sz w:val="24"/>
          <w:szCs w:val="24"/>
        </w:rPr>
      </w:pPr>
      <w:r w:rsidRPr="007058A8">
        <w:rPr>
          <w:rFonts w:ascii="Times New Roman" w:hAnsi="Times New Roman" w:cs="Times New Roman"/>
          <w:color w:val="000000"/>
          <w:sz w:val="24"/>
          <w:szCs w:val="24"/>
        </w:rPr>
        <w:t xml:space="preserve">B.Com from </w:t>
      </w:r>
      <w:proofErr w:type="spellStart"/>
      <w:r w:rsidRPr="007058A8">
        <w:rPr>
          <w:rFonts w:ascii="Times New Roman" w:hAnsi="Times New Roman" w:cs="Times New Roman"/>
          <w:color w:val="000000"/>
          <w:sz w:val="24"/>
          <w:szCs w:val="24"/>
        </w:rPr>
        <w:t>Sarada</w:t>
      </w:r>
      <w:proofErr w:type="spellEnd"/>
      <w:r w:rsidRPr="007058A8">
        <w:rPr>
          <w:rFonts w:ascii="Times New Roman" w:hAnsi="Times New Roman" w:cs="Times New Roman"/>
          <w:color w:val="000000"/>
          <w:sz w:val="24"/>
          <w:szCs w:val="24"/>
        </w:rPr>
        <w:t xml:space="preserve"> Degree </w:t>
      </w:r>
      <w:r w:rsidR="00611ABD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7058A8">
        <w:rPr>
          <w:rFonts w:ascii="Times New Roman" w:hAnsi="Times New Roman" w:cs="Times New Roman"/>
          <w:color w:val="000000"/>
          <w:sz w:val="24"/>
          <w:szCs w:val="24"/>
        </w:rPr>
        <w:t>ollege</w:t>
      </w:r>
      <w:r w:rsidR="00741F59" w:rsidRPr="007058A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7058A8">
        <w:rPr>
          <w:rFonts w:ascii="Times New Roman" w:hAnsi="Times New Roman" w:cs="Times New Roman"/>
          <w:color w:val="000000"/>
          <w:sz w:val="24"/>
          <w:szCs w:val="24"/>
        </w:rPr>
        <w:t>Vijayawada in 2005 with 62%.</w:t>
      </w:r>
    </w:p>
    <w:p w:rsidR="00741F59" w:rsidRPr="007058A8" w:rsidRDefault="00611ABD" w:rsidP="00925EC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40"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Intermediate from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Sarada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C</w:t>
      </w:r>
      <w:r w:rsidR="00741F59" w:rsidRPr="007058A8">
        <w:rPr>
          <w:rFonts w:ascii="Times New Roman" w:hAnsi="Times New Roman" w:cs="Times New Roman"/>
          <w:color w:val="000000"/>
          <w:sz w:val="24"/>
          <w:szCs w:val="24"/>
        </w:rPr>
        <w:t>ollege, Vijayawada in 2002 with 60%.</w:t>
      </w:r>
    </w:p>
    <w:p w:rsidR="00741F59" w:rsidRPr="007058A8" w:rsidRDefault="00741F59" w:rsidP="00925EC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40" w:after="0" w:line="360" w:lineRule="auto"/>
        <w:rPr>
          <w:rFonts w:ascii="Times New Roman" w:hAnsi="Times New Roman" w:cs="Times New Roman"/>
          <w:sz w:val="24"/>
          <w:szCs w:val="24"/>
        </w:rPr>
      </w:pPr>
      <w:r w:rsidRPr="007058A8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Pr="007058A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th</w:t>
      </w:r>
      <w:r w:rsidR="00611ABD">
        <w:rPr>
          <w:rFonts w:ascii="Times New Roman" w:hAnsi="Times New Roman" w:cs="Times New Roman"/>
          <w:color w:val="000000"/>
          <w:sz w:val="24"/>
          <w:szCs w:val="24"/>
        </w:rPr>
        <w:t xml:space="preserve"> class from SDA S</w:t>
      </w:r>
      <w:r w:rsidRPr="007058A8">
        <w:rPr>
          <w:rFonts w:ascii="Times New Roman" w:hAnsi="Times New Roman" w:cs="Times New Roman"/>
          <w:color w:val="000000"/>
          <w:sz w:val="24"/>
          <w:szCs w:val="24"/>
        </w:rPr>
        <w:t xml:space="preserve">chool, </w:t>
      </w:r>
      <w:r w:rsidR="00611ABD">
        <w:rPr>
          <w:rFonts w:ascii="Times New Roman" w:hAnsi="Times New Roman" w:cs="Times New Roman"/>
          <w:color w:val="000000"/>
          <w:sz w:val="24"/>
          <w:szCs w:val="24"/>
        </w:rPr>
        <w:t>Vijayawada</w:t>
      </w:r>
      <w:r w:rsidRPr="007058A8">
        <w:rPr>
          <w:rFonts w:ascii="Times New Roman" w:hAnsi="Times New Roman" w:cs="Times New Roman"/>
          <w:color w:val="000000"/>
          <w:sz w:val="24"/>
          <w:szCs w:val="24"/>
        </w:rPr>
        <w:t xml:space="preserve"> in 2000 with 60%.</w:t>
      </w:r>
    </w:p>
    <w:p w:rsidR="00FE6F20" w:rsidRDefault="00FE6F20" w:rsidP="00925EC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40" w:after="0" w:line="360" w:lineRule="auto"/>
        <w:rPr>
          <w:rFonts w:ascii="Times New Roman" w:hAnsi="Times New Roman" w:cs="Times New Roman"/>
          <w:sz w:val="24"/>
          <w:szCs w:val="24"/>
        </w:rPr>
      </w:pPr>
      <w:r w:rsidRPr="007058A8">
        <w:rPr>
          <w:rFonts w:ascii="Times New Roman" w:hAnsi="Times New Roman" w:cs="Times New Roman"/>
          <w:sz w:val="24"/>
          <w:szCs w:val="24"/>
        </w:rPr>
        <w:t xml:space="preserve">Post Graduate Diploma in Human Resource Management from </w:t>
      </w:r>
      <w:proofErr w:type="spellStart"/>
      <w:r w:rsidR="00611ABD">
        <w:rPr>
          <w:rFonts w:ascii="Times New Roman" w:hAnsi="Times New Roman" w:cs="Times New Roman"/>
          <w:sz w:val="24"/>
          <w:szCs w:val="24"/>
        </w:rPr>
        <w:t>Prabhas</w:t>
      </w:r>
      <w:proofErr w:type="spellEnd"/>
      <w:r w:rsidR="00611ABD">
        <w:rPr>
          <w:rFonts w:ascii="Times New Roman" w:hAnsi="Times New Roman" w:cs="Times New Roman"/>
          <w:sz w:val="24"/>
          <w:szCs w:val="24"/>
        </w:rPr>
        <w:t xml:space="preserve"> College Affiliated to </w:t>
      </w:r>
      <w:proofErr w:type="spellStart"/>
      <w:r w:rsidRPr="007058A8">
        <w:rPr>
          <w:rFonts w:ascii="Times New Roman" w:hAnsi="Times New Roman" w:cs="Times New Roman"/>
          <w:sz w:val="24"/>
          <w:szCs w:val="24"/>
        </w:rPr>
        <w:t>AcharyaNagarjuna</w:t>
      </w:r>
      <w:proofErr w:type="spellEnd"/>
      <w:r w:rsidRPr="007058A8">
        <w:rPr>
          <w:rFonts w:ascii="Times New Roman" w:hAnsi="Times New Roman" w:cs="Times New Roman"/>
          <w:sz w:val="24"/>
          <w:szCs w:val="24"/>
        </w:rPr>
        <w:t xml:space="preserve"> University in 2016.</w:t>
      </w:r>
    </w:p>
    <w:p w:rsidR="00160126" w:rsidRPr="007058A8" w:rsidRDefault="00160126" w:rsidP="007058A8">
      <w:pPr>
        <w:widowControl w:val="0"/>
        <w:pBdr>
          <w:bottom w:val="single" w:sz="6" w:space="0" w:color="auto"/>
        </w:pBdr>
        <w:shd w:val="pct10" w:color="auto" w:fill="auto"/>
        <w:autoSpaceDE w:val="0"/>
        <w:autoSpaceDN w:val="0"/>
        <w:adjustRightInd w:val="0"/>
        <w:spacing w:after="0" w:line="360" w:lineRule="auto"/>
        <w:ind w:right="-155"/>
        <w:jc w:val="both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r w:rsidRPr="00611ABD">
        <w:rPr>
          <w:rFonts w:ascii="Times New Roman" w:hAnsi="Times New Roman" w:cs="Times New Roman"/>
          <w:b/>
          <w:bCs/>
          <w:caps/>
          <w:color w:val="000000"/>
          <w:sz w:val="28"/>
          <w:szCs w:val="24"/>
        </w:rPr>
        <w:t>COMPUTER SKILLS</w:t>
      </w:r>
      <w:r w:rsidRPr="007058A8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:</w:t>
      </w:r>
      <w:r w:rsidRPr="007058A8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ab/>
      </w:r>
      <w:r w:rsidRPr="007058A8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ab/>
      </w:r>
      <w:r w:rsidRPr="007058A8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ab/>
      </w:r>
      <w:r w:rsidRPr="007058A8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ab/>
      </w:r>
      <w:r w:rsidRPr="007058A8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ab/>
      </w:r>
      <w:r w:rsidRPr="007058A8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ab/>
      </w:r>
      <w:r w:rsidRPr="007058A8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ab/>
      </w:r>
    </w:p>
    <w:p w:rsidR="00FE6F20" w:rsidRPr="007058A8" w:rsidRDefault="00FE6F20" w:rsidP="007058A8">
      <w:pPr>
        <w:widowControl w:val="0"/>
        <w:autoSpaceDE w:val="0"/>
        <w:autoSpaceDN w:val="0"/>
        <w:adjustRightInd w:val="0"/>
        <w:spacing w:before="40"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E6F20" w:rsidRPr="007058A8" w:rsidRDefault="00FE6F20" w:rsidP="00925EC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right="245"/>
        <w:rPr>
          <w:rFonts w:ascii="Times New Roman" w:hAnsi="Times New Roman" w:cs="Times New Roman"/>
          <w:b/>
          <w:bCs/>
          <w:sz w:val="24"/>
          <w:szCs w:val="24"/>
        </w:rPr>
      </w:pPr>
      <w:r w:rsidRPr="007058A8">
        <w:rPr>
          <w:rFonts w:ascii="Times New Roman" w:hAnsi="Times New Roman" w:cs="Times New Roman"/>
          <w:sz w:val="24"/>
          <w:szCs w:val="24"/>
        </w:rPr>
        <w:t>Application Packages: Microsoft Office (Word, Excel, Power Point).</w:t>
      </w:r>
    </w:p>
    <w:p w:rsidR="00160126" w:rsidRPr="007058A8" w:rsidRDefault="00160126" w:rsidP="00925EC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right="245"/>
        <w:rPr>
          <w:rFonts w:ascii="Times New Roman" w:hAnsi="Times New Roman" w:cs="Times New Roman"/>
          <w:b/>
          <w:bCs/>
          <w:sz w:val="24"/>
          <w:szCs w:val="24"/>
        </w:rPr>
      </w:pPr>
      <w:r w:rsidRPr="007058A8">
        <w:rPr>
          <w:rFonts w:ascii="Times New Roman" w:hAnsi="Times New Roman" w:cs="Times New Roman"/>
          <w:sz w:val="24"/>
          <w:szCs w:val="24"/>
        </w:rPr>
        <w:t>Tally ERP 9</w:t>
      </w:r>
    </w:p>
    <w:p w:rsidR="00FE6F20" w:rsidRPr="00B118B4" w:rsidRDefault="00FE6F20" w:rsidP="00925EC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right="245"/>
        <w:rPr>
          <w:rFonts w:ascii="Times New Roman" w:hAnsi="Times New Roman" w:cs="Times New Roman"/>
          <w:b/>
          <w:bCs/>
          <w:sz w:val="24"/>
          <w:szCs w:val="24"/>
        </w:rPr>
      </w:pPr>
      <w:r w:rsidRPr="007058A8">
        <w:rPr>
          <w:rFonts w:ascii="Times New Roman" w:hAnsi="Times New Roman" w:cs="Times New Roman"/>
          <w:sz w:val="24"/>
          <w:szCs w:val="24"/>
        </w:rPr>
        <w:t>Well versed with using  internet</w:t>
      </w:r>
    </w:p>
    <w:p w:rsidR="00B118B4" w:rsidRDefault="00B118B4" w:rsidP="00B118B4">
      <w:pPr>
        <w:widowControl w:val="0"/>
        <w:autoSpaceDE w:val="0"/>
        <w:autoSpaceDN w:val="0"/>
        <w:adjustRightInd w:val="0"/>
        <w:spacing w:after="0" w:line="360" w:lineRule="auto"/>
        <w:ind w:left="1080" w:right="245"/>
        <w:rPr>
          <w:rFonts w:ascii="Times New Roman" w:hAnsi="Times New Roman" w:cs="Times New Roman"/>
          <w:sz w:val="24"/>
          <w:szCs w:val="24"/>
        </w:rPr>
      </w:pPr>
    </w:p>
    <w:p w:rsidR="00B118B4" w:rsidRPr="007058A8" w:rsidRDefault="00B118B4" w:rsidP="00B118B4">
      <w:pPr>
        <w:widowControl w:val="0"/>
        <w:pBdr>
          <w:bottom w:val="single" w:sz="6" w:space="0" w:color="auto"/>
        </w:pBdr>
        <w:shd w:val="pct10" w:color="auto" w:fill="auto"/>
        <w:autoSpaceDE w:val="0"/>
        <w:autoSpaceDN w:val="0"/>
        <w:adjustRightInd w:val="0"/>
        <w:spacing w:after="0" w:line="360" w:lineRule="auto"/>
        <w:ind w:right="-155"/>
        <w:jc w:val="both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PERSONAL PROFILE:</w:t>
      </w:r>
      <w:r w:rsidRPr="007058A8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ab/>
      </w:r>
      <w:r w:rsidRPr="007058A8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ab/>
      </w:r>
      <w:r w:rsidRPr="007058A8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ab/>
      </w:r>
      <w:r w:rsidRPr="007058A8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ab/>
      </w:r>
      <w:r w:rsidRPr="007058A8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ab/>
      </w:r>
      <w:r w:rsidRPr="007058A8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ab/>
      </w:r>
      <w:r w:rsidRPr="007058A8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ab/>
      </w:r>
    </w:p>
    <w:p w:rsidR="00B118B4" w:rsidRDefault="00B118B4" w:rsidP="007058A8">
      <w:pPr>
        <w:widowControl w:val="0"/>
        <w:tabs>
          <w:tab w:val="left" w:pos="3780"/>
        </w:tabs>
        <w:autoSpaceDE w:val="0"/>
        <w:autoSpaceDN w:val="0"/>
        <w:adjustRightInd w:val="0"/>
        <w:spacing w:after="0" w:line="360" w:lineRule="auto"/>
        <w:ind w:left="4320" w:hanging="4320"/>
        <w:jc w:val="both"/>
        <w:rPr>
          <w:rFonts w:ascii="Times New Roman" w:hAnsi="Times New Roman" w:cs="Times New Roman"/>
          <w:sz w:val="24"/>
          <w:szCs w:val="24"/>
        </w:rPr>
      </w:pPr>
    </w:p>
    <w:p w:rsidR="00FE6F20" w:rsidRPr="007058A8" w:rsidRDefault="00FE6F20" w:rsidP="007058A8">
      <w:pPr>
        <w:widowControl w:val="0"/>
        <w:tabs>
          <w:tab w:val="left" w:pos="3780"/>
        </w:tabs>
        <w:autoSpaceDE w:val="0"/>
        <w:autoSpaceDN w:val="0"/>
        <w:adjustRightInd w:val="0"/>
        <w:spacing w:after="0" w:line="360" w:lineRule="auto"/>
        <w:ind w:left="4320" w:hanging="4320"/>
        <w:jc w:val="both"/>
        <w:rPr>
          <w:rFonts w:ascii="Times New Roman" w:hAnsi="Times New Roman" w:cs="Times New Roman"/>
          <w:sz w:val="24"/>
          <w:szCs w:val="24"/>
        </w:rPr>
      </w:pPr>
      <w:r w:rsidRPr="00E3785B">
        <w:rPr>
          <w:rFonts w:ascii="Times New Roman" w:hAnsi="Times New Roman" w:cs="Times New Roman"/>
          <w:b/>
          <w:sz w:val="24"/>
          <w:szCs w:val="24"/>
        </w:rPr>
        <w:t>Father’s Name</w:t>
      </w:r>
      <w:r w:rsidRPr="007058A8">
        <w:rPr>
          <w:rFonts w:ascii="Times New Roman" w:hAnsi="Times New Roman" w:cs="Times New Roman"/>
          <w:sz w:val="24"/>
          <w:szCs w:val="24"/>
        </w:rPr>
        <w:tab/>
        <w:t>:</w:t>
      </w:r>
      <w:r w:rsidRPr="007058A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058A8">
        <w:rPr>
          <w:rFonts w:ascii="Times New Roman" w:hAnsi="Times New Roman" w:cs="Times New Roman"/>
          <w:sz w:val="24"/>
          <w:szCs w:val="24"/>
        </w:rPr>
        <w:t>MahaboobShaik</w:t>
      </w:r>
      <w:proofErr w:type="spellEnd"/>
    </w:p>
    <w:p w:rsidR="00FE6F20" w:rsidRPr="007058A8" w:rsidRDefault="00FE6F20" w:rsidP="007058A8">
      <w:pPr>
        <w:widowControl w:val="0"/>
        <w:tabs>
          <w:tab w:val="left" w:pos="3780"/>
        </w:tabs>
        <w:autoSpaceDE w:val="0"/>
        <w:autoSpaceDN w:val="0"/>
        <w:adjustRightInd w:val="0"/>
        <w:spacing w:after="0" w:line="360" w:lineRule="auto"/>
        <w:ind w:left="4320" w:hanging="4320"/>
        <w:jc w:val="both"/>
        <w:rPr>
          <w:rFonts w:ascii="Times New Roman" w:hAnsi="Times New Roman" w:cs="Times New Roman"/>
          <w:sz w:val="24"/>
          <w:szCs w:val="24"/>
        </w:rPr>
      </w:pPr>
      <w:r w:rsidRPr="00E3785B">
        <w:rPr>
          <w:rFonts w:ascii="Times New Roman" w:hAnsi="Times New Roman" w:cs="Times New Roman"/>
          <w:b/>
          <w:sz w:val="24"/>
          <w:szCs w:val="24"/>
        </w:rPr>
        <w:t>Date of Birth</w:t>
      </w:r>
      <w:r w:rsidRPr="007058A8">
        <w:rPr>
          <w:rFonts w:ascii="Times New Roman" w:hAnsi="Times New Roman" w:cs="Times New Roman"/>
          <w:sz w:val="24"/>
          <w:szCs w:val="24"/>
        </w:rPr>
        <w:tab/>
        <w:t>:</w:t>
      </w:r>
      <w:r w:rsidRPr="007058A8">
        <w:rPr>
          <w:rFonts w:ascii="Times New Roman" w:hAnsi="Times New Roman" w:cs="Times New Roman"/>
          <w:sz w:val="24"/>
          <w:szCs w:val="24"/>
        </w:rPr>
        <w:tab/>
        <w:t>12.10.1984</w:t>
      </w:r>
    </w:p>
    <w:p w:rsidR="00FE6F20" w:rsidRPr="007058A8" w:rsidRDefault="00FE6F20" w:rsidP="007058A8">
      <w:pPr>
        <w:widowControl w:val="0"/>
        <w:tabs>
          <w:tab w:val="left" w:pos="3780"/>
        </w:tabs>
        <w:autoSpaceDE w:val="0"/>
        <w:autoSpaceDN w:val="0"/>
        <w:adjustRightInd w:val="0"/>
        <w:spacing w:after="0" w:line="360" w:lineRule="auto"/>
        <w:ind w:left="4320" w:hanging="4320"/>
        <w:jc w:val="both"/>
        <w:rPr>
          <w:rFonts w:ascii="Times New Roman" w:hAnsi="Times New Roman" w:cs="Times New Roman"/>
          <w:sz w:val="24"/>
          <w:szCs w:val="24"/>
        </w:rPr>
      </w:pPr>
      <w:r w:rsidRPr="00E3785B">
        <w:rPr>
          <w:rFonts w:ascii="Times New Roman" w:hAnsi="Times New Roman" w:cs="Times New Roman"/>
          <w:b/>
          <w:sz w:val="24"/>
          <w:szCs w:val="24"/>
        </w:rPr>
        <w:t xml:space="preserve">Nationality </w:t>
      </w:r>
      <w:r w:rsidRPr="007058A8">
        <w:rPr>
          <w:rFonts w:ascii="Times New Roman" w:hAnsi="Times New Roman" w:cs="Times New Roman"/>
          <w:sz w:val="24"/>
          <w:szCs w:val="24"/>
        </w:rPr>
        <w:tab/>
        <w:t>:</w:t>
      </w:r>
      <w:r w:rsidRPr="007058A8">
        <w:rPr>
          <w:rFonts w:ascii="Times New Roman" w:hAnsi="Times New Roman" w:cs="Times New Roman"/>
          <w:sz w:val="24"/>
          <w:szCs w:val="24"/>
        </w:rPr>
        <w:tab/>
        <w:t xml:space="preserve">Indian </w:t>
      </w:r>
    </w:p>
    <w:p w:rsidR="00FE6F20" w:rsidRPr="007058A8" w:rsidRDefault="00FE6F20" w:rsidP="007058A8">
      <w:pPr>
        <w:widowControl w:val="0"/>
        <w:tabs>
          <w:tab w:val="left" w:pos="3780"/>
        </w:tabs>
        <w:autoSpaceDE w:val="0"/>
        <w:autoSpaceDN w:val="0"/>
        <w:adjustRightInd w:val="0"/>
        <w:spacing w:after="0" w:line="360" w:lineRule="auto"/>
        <w:ind w:left="4320" w:hanging="4320"/>
        <w:jc w:val="both"/>
        <w:rPr>
          <w:rFonts w:ascii="Times New Roman" w:hAnsi="Times New Roman" w:cs="Times New Roman"/>
          <w:sz w:val="24"/>
          <w:szCs w:val="24"/>
        </w:rPr>
      </w:pPr>
      <w:r w:rsidRPr="00E3785B">
        <w:rPr>
          <w:rFonts w:ascii="Times New Roman" w:hAnsi="Times New Roman" w:cs="Times New Roman"/>
          <w:b/>
          <w:sz w:val="24"/>
          <w:szCs w:val="24"/>
        </w:rPr>
        <w:t>Marital Status</w:t>
      </w:r>
      <w:r w:rsidRPr="007058A8">
        <w:rPr>
          <w:rFonts w:ascii="Times New Roman" w:hAnsi="Times New Roman" w:cs="Times New Roman"/>
          <w:sz w:val="24"/>
          <w:szCs w:val="24"/>
        </w:rPr>
        <w:tab/>
        <w:t>:     Single</w:t>
      </w:r>
    </w:p>
    <w:p w:rsidR="00FE6F20" w:rsidRPr="007058A8" w:rsidRDefault="00FE6F20" w:rsidP="007058A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3785B">
        <w:rPr>
          <w:rFonts w:ascii="Times New Roman" w:hAnsi="Times New Roman" w:cs="Times New Roman"/>
          <w:b/>
          <w:color w:val="000000"/>
          <w:sz w:val="24"/>
          <w:szCs w:val="24"/>
        </w:rPr>
        <w:t>Address for correspondence</w:t>
      </w:r>
      <w:r w:rsidRPr="00705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058A8">
        <w:rPr>
          <w:rFonts w:ascii="Times New Roman" w:hAnsi="Times New Roman" w:cs="Times New Roman"/>
          <w:color w:val="000000"/>
          <w:sz w:val="24"/>
          <w:szCs w:val="24"/>
        </w:rPr>
        <w:tab/>
        <w:t>:</w:t>
      </w:r>
      <w:r w:rsidRPr="007058A8">
        <w:rPr>
          <w:rFonts w:ascii="Times New Roman" w:hAnsi="Times New Roman" w:cs="Times New Roman"/>
          <w:color w:val="000000"/>
          <w:sz w:val="24"/>
          <w:szCs w:val="24"/>
        </w:rPr>
        <w:tab/>
        <w:t>D. No. 42-27-101,</w:t>
      </w:r>
    </w:p>
    <w:p w:rsidR="00FE6F20" w:rsidRPr="007058A8" w:rsidRDefault="00B118B4" w:rsidP="007058A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r w:rsidR="00FE6F20" w:rsidRPr="007058A8">
        <w:rPr>
          <w:rFonts w:ascii="Times New Roman" w:hAnsi="Times New Roman" w:cs="Times New Roman"/>
          <w:color w:val="000000"/>
          <w:sz w:val="24"/>
          <w:szCs w:val="24"/>
        </w:rPr>
        <w:t>Ajith</w:t>
      </w:r>
      <w:r w:rsidR="00E3785B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FE6F20" w:rsidRPr="007058A8">
        <w:rPr>
          <w:rFonts w:ascii="Times New Roman" w:hAnsi="Times New Roman" w:cs="Times New Roman"/>
          <w:color w:val="000000"/>
          <w:sz w:val="24"/>
          <w:szCs w:val="24"/>
        </w:rPr>
        <w:t>ingh</w:t>
      </w:r>
      <w:proofErr w:type="spellEnd"/>
      <w:r w:rsidR="00FE6F20" w:rsidRPr="007058A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3785B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="00FE6F20" w:rsidRPr="007058A8">
        <w:rPr>
          <w:rFonts w:ascii="Times New Roman" w:hAnsi="Times New Roman" w:cs="Times New Roman"/>
          <w:color w:val="000000"/>
          <w:sz w:val="24"/>
          <w:szCs w:val="24"/>
        </w:rPr>
        <w:t>agar,</w:t>
      </w:r>
    </w:p>
    <w:p w:rsidR="00FE6F20" w:rsidRPr="007058A8" w:rsidRDefault="00B118B4" w:rsidP="007058A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FE6F20" w:rsidRPr="007058A8">
        <w:rPr>
          <w:rFonts w:ascii="Times New Roman" w:hAnsi="Times New Roman" w:cs="Times New Roman"/>
          <w:color w:val="000000"/>
          <w:sz w:val="24"/>
          <w:szCs w:val="24"/>
        </w:rPr>
        <w:t>Vijayawada,</w:t>
      </w:r>
      <w:r w:rsidR="00FE6F20" w:rsidRPr="00705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FE6F20" w:rsidRPr="00705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FE6F20" w:rsidRPr="00705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FE6F20" w:rsidRPr="00705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FE6F20" w:rsidRPr="00705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FE6F20" w:rsidRPr="00705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FE6F20" w:rsidRPr="00705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FE6F20" w:rsidRPr="00705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FE6F20" w:rsidRPr="00705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FE6F20" w:rsidRPr="00705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FE6F20" w:rsidRPr="00705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FE6F20" w:rsidRPr="007058A8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gramStart"/>
      <w:r w:rsidR="00FE6F20" w:rsidRPr="007058A8">
        <w:rPr>
          <w:rFonts w:ascii="Times New Roman" w:hAnsi="Times New Roman" w:cs="Times New Roman"/>
          <w:color w:val="000000"/>
          <w:sz w:val="24"/>
          <w:szCs w:val="24"/>
        </w:rPr>
        <w:t>Krishna(</w:t>
      </w:r>
      <w:proofErr w:type="spellStart"/>
      <w:proofErr w:type="gramEnd"/>
      <w:r w:rsidR="00FE6F20" w:rsidRPr="007058A8">
        <w:rPr>
          <w:rFonts w:ascii="Times New Roman" w:hAnsi="Times New Roman" w:cs="Times New Roman"/>
          <w:color w:val="000000"/>
          <w:sz w:val="24"/>
          <w:szCs w:val="24"/>
        </w:rPr>
        <w:t>Dt</w:t>
      </w:r>
      <w:proofErr w:type="spellEnd"/>
      <w:r w:rsidR="00FE6F20" w:rsidRPr="007058A8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B118B4" w:rsidRDefault="00FE6F20" w:rsidP="007058A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058A8">
        <w:rPr>
          <w:rFonts w:ascii="Times New Roman" w:hAnsi="Times New Roman" w:cs="Times New Roman"/>
          <w:sz w:val="24"/>
          <w:szCs w:val="24"/>
        </w:rPr>
        <w:tab/>
      </w:r>
      <w:r w:rsidR="00B118B4">
        <w:rPr>
          <w:rFonts w:ascii="Times New Roman" w:hAnsi="Times New Roman" w:cs="Times New Roman"/>
          <w:sz w:val="24"/>
          <w:szCs w:val="24"/>
        </w:rPr>
        <w:tab/>
      </w:r>
      <w:r w:rsidR="00B118B4">
        <w:rPr>
          <w:rFonts w:ascii="Times New Roman" w:hAnsi="Times New Roman" w:cs="Times New Roman"/>
          <w:sz w:val="24"/>
          <w:szCs w:val="24"/>
        </w:rPr>
        <w:tab/>
      </w:r>
      <w:r w:rsidRPr="007058A8">
        <w:rPr>
          <w:rFonts w:ascii="Times New Roman" w:hAnsi="Times New Roman" w:cs="Times New Roman"/>
          <w:sz w:val="24"/>
          <w:szCs w:val="24"/>
        </w:rPr>
        <w:t>PIN: 520015</w:t>
      </w:r>
    </w:p>
    <w:p w:rsidR="00FE6F20" w:rsidRPr="007058A8" w:rsidRDefault="00FE6F20" w:rsidP="007058A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058A8">
        <w:rPr>
          <w:rFonts w:ascii="Times New Roman" w:hAnsi="Times New Roman" w:cs="Times New Roman"/>
          <w:sz w:val="24"/>
          <w:szCs w:val="24"/>
        </w:rPr>
        <w:t>.</w:t>
      </w:r>
    </w:p>
    <w:p w:rsidR="00E3785B" w:rsidRDefault="00FE6F20" w:rsidP="00B118B4">
      <w:pPr>
        <w:widowControl w:val="0"/>
        <w:autoSpaceDE w:val="0"/>
        <w:autoSpaceDN w:val="0"/>
        <w:adjustRightInd w:val="0"/>
        <w:spacing w:before="10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58A8">
        <w:rPr>
          <w:rFonts w:ascii="Times New Roman" w:hAnsi="Times New Roman" w:cs="Times New Roman"/>
          <w:b/>
          <w:bCs/>
          <w:sz w:val="24"/>
          <w:szCs w:val="24"/>
          <w:u w:val="single"/>
        </w:rPr>
        <w:t>Declaration:</w:t>
      </w:r>
      <w:r w:rsidRPr="007058A8">
        <w:rPr>
          <w:rFonts w:ascii="Times New Roman" w:hAnsi="Times New Roman" w:cs="Times New Roman"/>
          <w:sz w:val="24"/>
          <w:szCs w:val="24"/>
        </w:rPr>
        <w:t xml:space="preserve"> I hereby declare that the above provided details are true to the best of                    </w:t>
      </w:r>
    </w:p>
    <w:p w:rsidR="00E3785B" w:rsidRDefault="00FE6F20" w:rsidP="00B118B4">
      <w:pPr>
        <w:widowControl w:val="0"/>
        <w:autoSpaceDE w:val="0"/>
        <w:autoSpaceDN w:val="0"/>
        <w:adjustRightInd w:val="0"/>
        <w:spacing w:before="10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058A8">
        <w:rPr>
          <w:rFonts w:ascii="Times New Roman" w:hAnsi="Times New Roman" w:cs="Times New Roman"/>
          <w:sz w:val="24"/>
          <w:szCs w:val="24"/>
        </w:rPr>
        <w:t>knowledge</w:t>
      </w:r>
      <w:proofErr w:type="gramEnd"/>
      <w:r w:rsidRPr="007058A8">
        <w:rPr>
          <w:rFonts w:ascii="Times New Roman" w:hAnsi="Times New Roman" w:cs="Times New Roman"/>
          <w:sz w:val="24"/>
          <w:szCs w:val="24"/>
        </w:rPr>
        <w:t xml:space="preserve"> and belief.</w:t>
      </w:r>
      <w:r w:rsidRPr="007058A8">
        <w:rPr>
          <w:rFonts w:ascii="Times New Roman" w:hAnsi="Times New Roman" w:cs="Times New Roman"/>
          <w:sz w:val="24"/>
          <w:szCs w:val="24"/>
        </w:rPr>
        <w:tab/>
      </w:r>
      <w:r w:rsidRPr="007058A8">
        <w:rPr>
          <w:rFonts w:ascii="Times New Roman" w:hAnsi="Times New Roman" w:cs="Times New Roman"/>
          <w:sz w:val="24"/>
          <w:szCs w:val="24"/>
        </w:rPr>
        <w:tab/>
      </w:r>
      <w:r w:rsidRPr="007058A8">
        <w:rPr>
          <w:rFonts w:ascii="Times New Roman" w:hAnsi="Times New Roman" w:cs="Times New Roman"/>
          <w:sz w:val="24"/>
          <w:szCs w:val="24"/>
        </w:rPr>
        <w:tab/>
      </w:r>
      <w:r w:rsidRPr="007058A8">
        <w:rPr>
          <w:rFonts w:ascii="Times New Roman" w:hAnsi="Times New Roman" w:cs="Times New Roman"/>
          <w:sz w:val="24"/>
          <w:szCs w:val="24"/>
        </w:rPr>
        <w:tab/>
      </w:r>
      <w:r w:rsidRPr="007058A8">
        <w:rPr>
          <w:rFonts w:ascii="Times New Roman" w:hAnsi="Times New Roman" w:cs="Times New Roman"/>
          <w:sz w:val="24"/>
          <w:szCs w:val="24"/>
        </w:rPr>
        <w:tab/>
      </w:r>
      <w:r w:rsidRPr="007058A8">
        <w:rPr>
          <w:rFonts w:ascii="Times New Roman" w:hAnsi="Times New Roman" w:cs="Times New Roman"/>
          <w:sz w:val="24"/>
          <w:szCs w:val="24"/>
        </w:rPr>
        <w:tab/>
      </w:r>
      <w:r w:rsidRPr="007058A8">
        <w:rPr>
          <w:rFonts w:ascii="Times New Roman" w:hAnsi="Times New Roman" w:cs="Times New Roman"/>
          <w:sz w:val="24"/>
          <w:szCs w:val="24"/>
        </w:rPr>
        <w:tab/>
      </w:r>
      <w:r w:rsidRPr="007058A8">
        <w:rPr>
          <w:rFonts w:ascii="Times New Roman" w:hAnsi="Times New Roman" w:cs="Times New Roman"/>
          <w:sz w:val="24"/>
          <w:szCs w:val="24"/>
        </w:rPr>
        <w:tab/>
      </w:r>
      <w:r w:rsidRPr="007058A8">
        <w:rPr>
          <w:rFonts w:ascii="Times New Roman" w:hAnsi="Times New Roman" w:cs="Times New Roman"/>
          <w:sz w:val="24"/>
          <w:szCs w:val="24"/>
        </w:rPr>
        <w:tab/>
      </w:r>
      <w:r w:rsidRPr="007058A8">
        <w:rPr>
          <w:rFonts w:ascii="Times New Roman" w:hAnsi="Times New Roman" w:cs="Times New Roman"/>
          <w:sz w:val="24"/>
          <w:szCs w:val="24"/>
        </w:rPr>
        <w:tab/>
      </w:r>
      <w:r w:rsidRPr="007058A8">
        <w:rPr>
          <w:rFonts w:ascii="Times New Roman" w:hAnsi="Times New Roman" w:cs="Times New Roman"/>
          <w:sz w:val="24"/>
          <w:szCs w:val="24"/>
        </w:rPr>
        <w:tab/>
      </w:r>
      <w:r w:rsidRPr="007058A8">
        <w:rPr>
          <w:rFonts w:ascii="Times New Roman" w:hAnsi="Times New Roman" w:cs="Times New Roman"/>
          <w:sz w:val="24"/>
          <w:szCs w:val="24"/>
        </w:rPr>
        <w:tab/>
      </w:r>
      <w:r w:rsidRPr="007058A8">
        <w:rPr>
          <w:rFonts w:ascii="Times New Roman" w:hAnsi="Times New Roman" w:cs="Times New Roman"/>
          <w:sz w:val="24"/>
          <w:szCs w:val="24"/>
        </w:rPr>
        <w:tab/>
      </w:r>
      <w:r w:rsidRPr="007058A8">
        <w:rPr>
          <w:rFonts w:ascii="Times New Roman" w:hAnsi="Times New Roman" w:cs="Times New Roman"/>
          <w:sz w:val="24"/>
          <w:szCs w:val="24"/>
        </w:rPr>
        <w:tab/>
      </w:r>
      <w:r w:rsidRPr="007058A8">
        <w:rPr>
          <w:rFonts w:ascii="Times New Roman" w:hAnsi="Times New Roman" w:cs="Times New Roman"/>
          <w:sz w:val="24"/>
          <w:szCs w:val="24"/>
        </w:rPr>
        <w:tab/>
      </w:r>
      <w:r w:rsidRPr="007058A8">
        <w:rPr>
          <w:rFonts w:ascii="Times New Roman" w:hAnsi="Times New Roman" w:cs="Times New Roman"/>
          <w:sz w:val="24"/>
          <w:szCs w:val="24"/>
        </w:rPr>
        <w:tab/>
      </w:r>
      <w:r w:rsidRPr="007058A8">
        <w:rPr>
          <w:rFonts w:ascii="Times New Roman" w:hAnsi="Times New Roman" w:cs="Times New Roman"/>
          <w:sz w:val="24"/>
          <w:szCs w:val="24"/>
        </w:rPr>
        <w:tab/>
      </w:r>
    </w:p>
    <w:p w:rsidR="00FE6F20" w:rsidRPr="007058A8" w:rsidRDefault="00FE6F20" w:rsidP="00B118B4">
      <w:pPr>
        <w:widowControl w:val="0"/>
        <w:autoSpaceDE w:val="0"/>
        <w:autoSpaceDN w:val="0"/>
        <w:adjustRightInd w:val="0"/>
        <w:spacing w:before="10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58A8">
        <w:rPr>
          <w:rFonts w:ascii="Times New Roman" w:hAnsi="Times New Roman" w:cs="Times New Roman"/>
          <w:sz w:val="24"/>
          <w:szCs w:val="24"/>
        </w:rPr>
        <w:tab/>
      </w:r>
      <w:r w:rsidRPr="007058A8">
        <w:rPr>
          <w:rFonts w:ascii="Times New Roman" w:hAnsi="Times New Roman" w:cs="Times New Roman"/>
          <w:sz w:val="24"/>
          <w:szCs w:val="24"/>
        </w:rPr>
        <w:tab/>
      </w:r>
    </w:p>
    <w:p w:rsidR="00FE6F20" w:rsidRPr="007058A8" w:rsidRDefault="00FE6F20" w:rsidP="007058A8">
      <w:pPr>
        <w:widowControl w:val="0"/>
        <w:autoSpaceDE w:val="0"/>
        <w:autoSpaceDN w:val="0"/>
        <w:adjustRightInd w:val="0"/>
        <w:spacing w:after="0" w:line="360" w:lineRule="auto"/>
        <w:ind w:left="5760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7058A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(Parveena Shaik)</w:t>
      </w:r>
    </w:p>
    <w:p w:rsidR="00493CB2" w:rsidRPr="007058A8" w:rsidRDefault="00493CB2" w:rsidP="007058A8">
      <w:pPr>
        <w:widowControl w:val="0"/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sectPr w:rsidR="00493CB2" w:rsidRPr="007058A8" w:rsidSect="005B4031">
      <w:pgSz w:w="12240" w:h="15840" w:code="1"/>
      <w:pgMar w:top="1440" w:right="1440" w:bottom="1440" w:left="1440" w:header="806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45650FE"/>
    <w:lvl w:ilvl="0">
      <w:numFmt w:val="bullet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4">
    <w:nsid w:val="011542DC"/>
    <w:multiLevelType w:val="hybridMultilevel"/>
    <w:tmpl w:val="6AC6A8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1D1D19"/>
    <w:multiLevelType w:val="hybridMultilevel"/>
    <w:tmpl w:val="EC70142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A13888"/>
    <w:multiLevelType w:val="hybridMultilevel"/>
    <w:tmpl w:val="17325C06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1111B4"/>
    <w:multiLevelType w:val="hybridMultilevel"/>
    <w:tmpl w:val="CB122BA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925C36"/>
    <w:multiLevelType w:val="hybridMultilevel"/>
    <w:tmpl w:val="AA6A1AC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B646EDB"/>
    <w:multiLevelType w:val="hybridMultilevel"/>
    <w:tmpl w:val="07F487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5182048"/>
    <w:multiLevelType w:val="hybridMultilevel"/>
    <w:tmpl w:val="814A57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2465BB"/>
    <w:multiLevelType w:val="hybridMultilevel"/>
    <w:tmpl w:val="2AD6A8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C10410"/>
    <w:multiLevelType w:val="singleLevel"/>
    <w:tmpl w:val="0409000B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13">
    <w:nsid w:val="452973CE"/>
    <w:multiLevelType w:val="hybridMultilevel"/>
    <w:tmpl w:val="CDD4DD3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77812DE"/>
    <w:multiLevelType w:val="hybridMultilevel"/>
    <w:tmpl w:val="5E7C48F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C12524"/>
    <w:multiLevelType w:val="hybridMultilevel"/>
    <w:tmpl w:val="803E5E3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56B2F52"/>
    <w:multiLevelType w:val="hybridMultilevel"/>
    <w:tmpl w:val="354288A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31037AC"/>
    <w:multiLevelType w:val="hybridMultilevel"/>
    <w:tmpl w:val="D164A2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2E1E37"/>
    <w:multiLevelType w:val="hybridMultilevel"/>
    <w:tmpl w:val="A2984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4A1694"/>
    <w:multiLevelType w:val="hybridMultilevel"/>
    <w:tmpl w:val="8076B3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D02B49"/>
    <w:multiLevelType w:val="hybridMultilevel"/>
    <w:tmpl w:val="89BA2D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6C4E95"/>
    <w:multiLevelType w:val="hybridMultilevel"/>
    <w:tmpl w:val="F000E58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2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19"/>
  </w:num>
  <w:num w:numId="9">
    <w:abstractNumId w:val="18"/>
  </w:num>
  <w:num w:numId="10">
    <w:abstractNumId w:val="14"/>
  </w:num>
  <w:num w:numId="11">
    <w:abstractNumId w:val="15"/>
  </w:num>
  <w:num w:numId="12">
    <w:abstractNumId w:val="17"/>
  </w:num>
  <w:num w:numId="13">
    <w:abstractNumId w:val="20"/>
  </w:num>
  <w:num w:numId="14">
    <w:abstractNumId w:val="4"/>
  </w:num>
  <w:num w:numId="15">
    <w:abstractNumId w:val="7"/>
  </w:num>
  <w:num w:numId="16">
    <w:abstractNumId w:val="11"/>
  </w:num>
  <w:num w:numId="17">
    <w:abstractNumId w:val="21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13"/>
  </w:num>
  <w:num w:numId="20">
    <w:abstractNumId w:val="16"/>
  </w:num>
  <w:num w:numId="21">
    <w:abstractNumId w:val="9"/>
  </w:num>
  <w:num w:numId="2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/>
  <w:rsids>
    <w:rsidRoot w:val="005B4031"/>
    <w:rsid w:val="0006422B"/>
    <w:rsid w:val="000C236C"/>
    <w:rsid w:val="00160126"/>
    <w:rsid w:val="00160F60"/>
    <w:rsid w:val="001C7120"/>
    <w:rsid w:val="001F1051"/>
    <w:rsid w:val="002757B1"/>
    <w:rsid w:val="002A0747"/>
    <w:rsid w:val="00300DD4"/>
    <w:rsid w:val="00455606"/>
    <w:rsid w:val="00493CB2"/>
    <w:rsid w:val="004F6B36"/>
    <w:rsid w:val="0051724C"/>
    <w:rsid w:val="00523164"/>
    <w:rsid w:val="005B4031"/>
    <w:rsid w:val="00611ABD"/>
    <w:rsid w:val="006649CB"/>
    <w:rsid w:val="007058A8"/>
    <w:rsid w:val="00741F59"/>
    <w:rsid w:val="00782408"/>
    <w:rsid w:val="00811BDF"/>
    <w:rsid w:val="008372D0"/>
    <w:rsid w:val="008873BD"/>
    <w:rsid w:val="008C4A03"/>
    <w:rsid w:val="00925ECA"/>
    <w:rsid w:val="00A053B8"/>
    <w:rsid w:val="00A67E40"/>
    <w:rsid w:val="00A90533"/>
    <w:rsid w:val="00AE780C"/>
    <w:rsid w:val="00B118B4"/>
    <w:rsid w:val="00CF2913"/>
    <w:rsid w:val="00E35A08"/>
    <w:rsid w:val="00E37540"/>
    <w:rsid w:val="00E3785B"/>
    <w:rsid w:val="00EC7892"/>
    <w:rsid w:val="00F57C9D"/>
    <w:rsid w:val="00F82ACC"/>
    <w:rsid w:val="00FB521E"/>
    <w:rsid w:val="00FE6F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80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2408"/>
    <w:pPr>
      <w:ind w:left="720"/>
      <w:contextualSpacing/>
    </w:pPr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59"/>
    <w:rsid w:val="00782408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160F6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0"/>
      <w:lang w:eastAsia="hi-IN" w:bidi="hi-IN"/>
    </w:rPr>
  </w:style>
  <w:style w:type="paragraph" w:styleId="NoSpacing">
    <w:name w:val="No Spacing"/>
    <w:link w:val="NoSpacingChar"/>
    <w:qFormat/>
    <w:rsid w:val="00160F6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locked/>
    <w:rsid w:val="00160F60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shaik</dc:creator>
  <cp:lastModifiedBy>klu</cp:lastModifiedBy>
  <cp:revision>42</cp:revision>
  <dcterms:created xsi:type="dcterms:W3CDTF">2017-07-23T08:35:00Z</dcterms:created>
  <dcterms:modified xsi:type="dcterms:W3CDTF">2021-12-16T11:11:00Z</dcterms:modified>
</cp:coreProperties>
</file>